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ABB6" w14:textId="77777777" w:rsidR="007D7C20" w:rsidRPr="00142272" w:rsidRDefault="007D7C20" w:rsidP="00796060">
      <w:pPr>
        <w:pStyle w:val="Corptext"/>
        <w:tabs>
          <w:tab w:val="left" w:pos="7599"/>
        </w:tabs>
        <w:kinsoku w:val="0"/>
        <w:overflowPunct w:val="0"/>
        <w:spacing w:before="54" w:line="204" w:lineRule="exact"/>
        <w:ind w:left="145" w:firstLine="0"/>
        <w:rPr>
          <w:rFonts w:asciiTheme="minorHAnsi" w:hAnsiTheme="minorHAnsi" w:cs="Calibri"/>
          <w:sz w:val="18"/>
          <w:szCs w:val="18"/>
        </w:rPr>
        <w:sectPr w:rsidR="007D7C20" w:rsidRPr="00142272">
          <w:type w:val="continuous"/>
          <w:pgSz w:w="16850" w:h="11910" w:orient="landscape"/>
          <w:pgMar w:top="500" w:right="520" w:bottom="280" w:left="140" w:header="708" w:footer="708" w:gutter="0"/>
          <w:cols w:space="708"/>
          <w:noEndnote/>
        </w:sectPr>
      </w:pPr>
      <w:r w:rsidRPr="00142272">
        <w:rPr>
          <w:rFonts w:asciiTheme="minorHAnsi" w:hAnsiTheme="minorHAnsi" w:cs="Calibri"/>
          <w:b/>
          <w:bCs/>
          <w:spacing w:val="-1"/>
          <w:sz w:val="18"/>
          <w:szCs w:val="18"/>
        </w:rPr>
        <w:tab/>
      </w:r>
    </w:p>
    <w:p w14:paraId="27824327" w14:textId="77777777" w:rsidR="007D7C20" w:rsidRPr="00142272" w:rsidRDefault="007D7C20">
      <w:pPr>
        <w:pStyle w:val="Corptext"/>
        <w:kinsoku w:val="0"/>
        <w:overflowPunct w:val="0"/>
        <w:spacing w:before="11"/>
        <w:ind w:left="0" w:firstLine="0"/>
        <w:rPr>
          <w:rFonts w:asciiTheme="minorHAnsi" w:hAnsiTheme="minorHAnsi" w:cs="Calibri"/>
          <w:sz w:val="18"/>
          <w:szCs w:val="18"/>
        </w:rPr>
      </w:pPr>
    </w:p>
    <w:p w14:paraId="4B57076F" w14:textId="77777777" w:rsidR="007D7C20" w:rsidRPr="00796060" w:rsidRDefault="007D7C20">
      <w:pPr>
        <w:pStyle w:val="Corptext"/>
        <w:kinsoku w:val="0"/>
        <w:overflowPunct w:val="0"/>
        <w:ind w:left="1988" w:firstLine="0"/>
        <w:rPr>
          <w:rFonts w:asciiTheme="minorHAnsi" w:hAnsiTheme="minorHAnsi" w:cs="Calibri"/>
          <w:sz w:val="18"/>
          <w:szCs w:val="18"/>
          <w:lang w:val="it-IT"/>
        </w:rPr>
      </w:pPr>
    </w:p>
    <w:p w14:paraId="64C5061D" w14:textId="77777777" w:rsidR="007D7C20" w:rsidRPr="00796060" w:rsidRDefault="007D7C20">
      <w:pPr>
        <w:pStyle w:val="Corptext"/>
        <w:kinsoku w:val="0"/>
        <w:overflowPunct w:val="0"/>
        <w:spacing w:before="105"/>
        <w:ind w:left="1988" w:firstLine="0"/>
        <w:rPr>
          <w:rFonts w:asciiTheme="minorHAnsi" w:hAnsiTheme="minorHAnsi" w:cs="Calibri"/>
          <w:sz w:val="18"/>
          <w:szCs w:val="18"/>
          <w:lang w:val="it-IT"/>
        </w:rPr>
      </w:pPr>
      <w:r w:rsidRPr="00796060">
        <w:rPr>
          <w:rFonts w:asciiTheme="minorHAnsi" w:hAnsiTheme="minorHAnsi" w:cs="Calibri"/>
          <w:sz w:val="18"/>
          <w:szCs w:val="18"/>
          <w:lang w:val="it-IT"/>
        </w:rPr>
        <w:br w:type="column"/>
      </w:r>
      <w:r w:rsidRPr="00796060">
        <w:rPr>
          <w:rFonts w:asciiTheme="minorHAnsi" w:hAnsiTheme="minorHAnsi" w:cs="Calibri"/>
          <w:b/>
          <w:bCs/>
          <w:sz w:val="18"/>
          <w:szCs w:val="18"/>
          <w:lang w:val="it-IT"/>
        </w:rPr>
        <w:t>FISA</w:t>
      </w:r>
      <w:r w:rsidRPr="00796060">
        <w:rPr>
          <w:rFonts w:asciiTheme="minorHAnsi" w:hAnsiTheme="minorHAnsi" w:cs="Calibri"/>
          <w:b/>
          <w:bCs/>
          <w:spacing w:val="-5"/>
          <w:sz w:val="18"/>
          <w:szCs w:val="18"/>
          <w:lang w:val="it-IT"/>
        </w:rPr>
        <w:t xml:space="preserve"> </w:t>
      </w:r>
      <w:r w:rsidRPr="00796060">
        <w:rPr>
          <w:rFonts w:asciiTheme="minorHAnsi" w:hAnsiTheme="minorHAnsi" w:cs="Calibri"/>
          <w:b/>
          <w:bCs/>
          <w:sz w:val="18"/>
          <w:szCs w:val="18"/>
          <w:lang w:val="it-IT"/>
        </w:rPr>
        <w:t>TEHNICA</w:t>
      </w:r>
      <w:r w:rsidRPr="00796060">
        <w:rPr>
          <w:rFonts w:asciiTheme="minorHAnsi" w:hAnsiTheme="minorHAnsi" w:cs="Calibri"/>
          <w:b/>
          <w:bCs/>
          <w:spacing w:val="-5"/>
          <w:sz w:val="18"/>
          <w:szCs w:val="18"/>
          <w:lang w:val="it-IT"/>
        </w:rPr>
        <w:t xml:space="preserve"> </w:t>
      </w:r>
      <w:r w:rsidRPr="00796060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N</w:t>
      </w:r>
      <w:r w:rsidR="008C2092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R.1 – STATIE DE EPURARE 1500 MC</w:t>
      </w:r>
    </w:p>
    <w:p w14:paraId="758869BD" w14:textId="77777777" w:rsidR="007D7C20" w:rsidRPr="00796060" w:rsidRDefault="007D7C20">
      <w:pPr>
        <w:pStyle w:val="Corptext"/>
        <w:kinsoku w:val="0"/>
        <w:overflowPunct w:val="0"/>
        <w:spacing w:before="105"/>
        <w:ind w:left="1988" w:firstLine="0"/>
        <w:rPr>
          <w:rFonts w:asciiTheme="minorHAnsi" w:hAnsiTheme="minorHAnsi" w:cs="Calibri"/>
          <w:sz w:val="18"/>
          <w:szCs w:val="18"/>
          <w:lang w:val="it-IT"/>
        </w:rPr>
        <w:sectPr w:rsidR="007D7C20" w:rsidRPr="00796060">
          <w:type w:val="continuous"/>
          <w:pgSz w:w="16850" w:h="11910" w:orient="landscape"/>
          <w:pgMar w:top="500" w:right="520" w:bottom="280" w:left="140" w:header="708" w:footer="708" w:gutter="0"/>
          <w:cols w:num="2" w:space="708" w:equalWidth="0">
            <w:col w:w="5137" w:space="148"/>
            <w:col w:w="10905"/>
          </w:cols>
          <w:noEndnote/>
        </w:sectPr>
      </w:pPr>
    </w:p>
    <w:p w14:paraId="0D4D6462" w14:textId="77777777" w:rsidR="007D7C20" w:rsidRPr="00796060" w:rsidRDefault="007D7C20">
      <w:pPr>
        <w:pStyle w:val="Corptext"/>
        <w:kinsoku w:val="0"/>
        <w:overflowPunct w:val="0"/>
        <w:ind w:left="1988" w:firstLine="0"/>
        <w:rPr>
          <w:rFonts w:asciiTheme="minorHAnsi" w:hAnsiTheme="minorHAnsi" w:cs="Calibri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D7C20" w:rsidRPr="00142272" w14:paraId="02A1F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CCA7" w14:textId="77777777" w:rsidR="007D7C20" w:rsidRPr="00142272" w:rsidRDefault="007D7C20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Theme="minorHAnsi" w:hAnsiTheme="minorHAnsi" w:cs="Calibri"/>
                <w:sz w:val="18"/>
                <w:szCs w:val="18"/>
              </w:rPr>
            </w:pPr>
            <w:bookmarkStart w:id="0" w:name="_Hlk97019847"/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42272">
              <w:rPr>
                <w:rFonts w:asciiTheme="minorHAnsi" w:hAnsiTheme="minorHAns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26B1" w14:textId="77777777" w:rsidR="007D7C20" w:rsidRPr="00715CC9" w:rsidRDefault="007D7C20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303D" w14:textId="77777777" w:rsidR="007D7C20" w:rsidRPr="00715CC9" w:rsidRDefault="007D7C20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715CC9">
              <w:rPr>
                <w:rFonts w:asciiTheme="minorHAnsi" w:hAnsiTheme="minorHAns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6922" w14:textId="77777777" w:rsidR="007D7C20" w:rsidRPr="00142272" w:rsidRDefault="007D7C20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D7C20" w:rsidRPr="00142272" w14:paraId="28B0D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07FC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046B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84B8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4676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D7C20" w:rsidRPr="00142272" w14:paraId="273F090A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E38C" w14:textId="77777777" w:rsidR="007D7C20" w:rsidRPr="00142272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701C300C" w14:textId="77777777" w:rsidR="007D7C20" w:rsidRPr="00142272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046C336D" w14:textId="77777777" w:rsidR="007D7C20" w:rsidRPr="00142272" w:rsidRDefault="007D7C20">
            <w:pPr>
              <w:pStyle w:val="TableParagraph"/>
              <w:kinsoku w:val="0"/>
              <w:overflowPunct w:val="0"/>
              <w:spacing w:before="7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45FD81D6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D326" w14:textId="77777777" w:rsidR="008C2092" w:rsidRPr="008C2092" w:rsidRDefault="008C2092" w:rsidP="008C2092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02331B92" w14:textId="77777777" w:rsidR="008C2092" w:rsidRPr="008C2092" w:rsidRDefault="008C2092" w:rsidP="008C2092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24" w:lineRule="exact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Debit mediu </w:t>
            </w:r>
            <w:r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150</w:t>
            </w:r>
            <w:r w:rsidRPr="008C2092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0 mc/zi;</w:t>
            </w:r>
          </w:p>
          <w:p w14:paraId="7DB55D71" w14:textId="77777777" w:rsidR="008C2092" w:rsidRPr="008C2092" w:rsidRDefault="008C2092" w:rsidP="008C2092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24" w:lineRule="exact"/>
              <w:rPr>
                <w:rFonts w:ascii="Calibri" w:hAnsi="Calibri" w:cs="Calibri"/>
                <w:spacing w:val="-1"/>
                <w:sz w:val="18"/>
                <w:szCs w:val="18"/>
                <w:lang w:val="en-GB"/>
              </w:rPr>
            </w:pPr>
            <w:r w:rsidRPr="008C2092">
              <w:rPr>
                <w:rFonts w:ascii="Calibri" w:hAnsi="Calibri" w:cs="Calibri"/>
                <w:spacing w:val="-1"/>
                <w:sz w:val="18"/>
                <w:szCs w:val="18"/>
                <w:lang w:val="en-GB"/>
              </w:rPr>
              <w:t>Metoda de epurare</w:t>
            </w:r>
            <w:r>
              <w:rPr>
                <w:rFonts w:ascii="Calibri" w:hAnsi="Calibri" w:cs="Calibri"/>
                <w:spacing w:val="-1"/>
                <w:sz w:val="18"/>
                <w:szCs w:val="18"/>
                <w:lang w:val="en-GB"/>
              </w:rPr>
              <w:t xml:space="preserve">: </w:t>
            </w:r>
            <w:r w:rsidRPr="008C2092">
              <w:rPr>
                <w:rFonts w:ascii="Calibri" w:hAnsi="Calibri" w:cs="Calibri"/>
                <w:spacing w:val="-1"/>
                <w:sz w:val="18"/>
                <w:szCs w:val="18"/>
                <w:lang w:val="en-GB"/>
              </w:rPr>
              <w:t xml:space="preserve">MBBR - Moving Bed Bio Reactor </w:t>
            </w:r>
          </w:p>
          <w:p w14:paraId="31CEBB1B" w14:textId="77777777" w:rsidR="008C2092" w:rsidRPr="008C2092" w:rsidRDefault="008C2092" w:rsidP="008C2092">
            <w:pPr>
              <w:pStyle w:val="TableParagraph"/>
              <w:numPr>
                <w:ilvl w:val="0"/>
                <w:numId w:val="12"/>
              </w:numPr>
              <w:kinsoku w:val="0"/>
              <w:overflowPunct w:val="0"/>
              <w:spacing w:line="224" w:lineRule="exact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Defosforizare prin precipitare chimica</w:t>
            </w:r>
          </w:p>
          <w:p w14:paraId="62ECB95F" w14:textId="77777777" w:rsidR="00715CC9" w:rsidRPr="00715CC9" w:rsidRDefault="008C2092" w:rsidP="008C209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Theme="minorHAnsi" w:hAnsiTheme="minorHAnsi" w:cs="Calibri"/>
                <w:sz w:val="18"/>
                <w:szCs w:val="18"/>
              </w:rPr>
            </w:pPr>
            <w:r w:rsidRPr="008C2092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Sistem containerizat: reactoare biologice si cabina de echipamente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650D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8101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D7C20" w:rsidRPr="00142272" w14:paraId="2B7FEBE9" w14:textId="77777777" w:rsidTr="002B2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79E8" w14:textId="77777777" w:rsidR="007D7C20" w:rsidRPr="00142272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1C3398BE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743D" w14:textId="77777777" w:rsidR="007D7C20" w:rsidRDefault="007D7C20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715CC9">
              <w:rPr>
                <w:rFonts w:asciiTheme="minorHAnsi" w:hAnsiTheme="minorHAns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BB2F904" w14:textId="77777777" w:rsidR="00300ED8" w:rsidRPr="00715CC9" w:rsidRDefault="00300ED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5C07D26A" w14:textId="77777777" w:rsidR="002B2EA2" w:rsidRDefault="00300ED8" w:rsidP="00300ED8">
            <w:pPr>
              <w:numPr>
                <w:ilvl w:val="0"/>
                <w:numId w:val="7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ro-RO"/>
              </w:rPr>
              <w:t>Fiabilitate ridicata</w:t>
            </w:r>
          </w:p>
          <w:p w14:paraId="332013AF" w14:textId="77777777" w:rsidR="008C2092" w:rsidRPr="00300ED8" w:rsidRDefault="008C2092" w:rsidP="00300ED8">
            <w:pPr>
              <w:numPr>
                <w:ilvl w:val="0"/>
                <w:numId w:val="7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ro-RO"/>
              </w:rPr>
              <w:t>Senzori automatizare</w:t>
            </w:r>
          </w:p>
          <w:p w14:paraId="709FFEFB" w14:textId="77777777" w:rsidR="007D7C20" w:rsidRPr="00142272" w:rsidRDefault="007D7C20" w:rsidP="002B2EA2">
            <w:pPr>
              <w:numPr>
                <w:ilvl w:val="0"/>
                <w:numId w:val="7"/>
              </w:numPr>
              <w:ind w:left="451"/>
              <w:jc w:val="both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Montarea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se</w:t>
            </w:r>
            <w:r w:rsidRPr="00142272">
              <w:rPr>
                <w:rFonts w:asciiTheme="minorHAnsi" w:hAnsiTheme="minorHAnsi" w:cs="Calibri"/>
                <w:spacing w:val="-6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va</w:t>
            </w:r>
            <w:r w:rsidRPr="00142272">
              <w:rPr>
                <w:rFonts w:asciiTheme="minorHAnsi" w:hAnsiTheme="minorHAnsi" w:cs="Calibri"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face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conform</w:t>
            </w:r>
            <w:r w:rsidRPr="00142272">
              <w:rPr>
                <w:rFonts w:asciiTheme="minorHAnsi" w:hAnsiTheme="minorHAnsi" w:cs="Calibri"/>
                <w:spacing w:val="-2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instructiunilor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de</w:t>
            </w:r>
            <w:r w:rsidRPr="00142272">
              <w:rPr>
                <w:rFonts w:asciiTheme="minorHAnsi" w:hAnsiTheme="minorHAnsi" w:cs="Calibri"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montare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date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1"/>
                <w:sz w:val="18"/>
                <w:szCs w:val="18"/>
              </w:rPr>
              <w:t>de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DE4A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A782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D7C20" w:rsidRPr="00715CC9" w14:paraId="0987714A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20A2" w14:textId="77777777" w:rsidR="007D7C20" w:rsidRPr="00142272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7F12E2A1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3D64" w14:textId="77777777" w:rsidR="007D7C20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715CC9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715CC9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715CC9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F78E564" w14:textId="77777777" w:rsidR="00300ED8" w:rsidRPr="00715CC9" w:rsidRDefault="00300ED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  <w:p w14:paraId="6C0512C7" w14:textId="77777777" w:rsidR="008C2092" w:rsidRPr="008C2092" w:rsidRDefault="008C2092" w:rsidP="008C2092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19AE5A40" w14:textId="77777777" w:rsidR="008C2092" w:rsidRPr="008C2092" w:rsidRDefault="008C2092" w:rsidP="008C2092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- producatorul trebuie sa fie certificat in Republica Moldova: Aviz si Agrement tehnic;</w:t>
            </w:r>
          </w:p>
          <w:p w14:paraId="50C909C3" w14:textId="77777777" w:rsidR="008C2092" w:rsidRPr="008C2092" w:rsidRDefault="008C2092" w:rsidP="008C2092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- producatorul va detine Aviz sanitar emis de Agentia Nationala pentru Sanatate Publica din Republica Moldova</w:t>
            </w:r>
          </w:p>
          <w:p w14:paraId="4B8866BD" w14:textId="77777777" w:rsidR="00932A4E" w:rsidRPr="00142272" w:rsidRDefault="008C2092" w:rsidP="008C2092">
            <w:pPr>
              <w:numPr>
                <w:ilvl w:val="0"/>
                <w:numId w:val="7"/>
              </w:numPr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8C2092">
              <w:rPr>
                <w:sz w:val="18"/>
                <w:szCs w:val="18"/>
                <w:lang w:val="it-IT"/>
              </w:rPr>
              <w:t>- Sistemul trebuie sa fie experizat ecologic de catre Institutul de Ecologie si Geografie din Republica Moldova;</w:t>
            </w:r>
          </w:p>
          <w:p w14:paraId="4ADA45E3" w14:textId="77777777" w:rsidR="00932A4E" w:rsidRPr="00142272" w:rsidRDefault="00932A4E" w:rsidP="00932A4E">
            <w:p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</w:p>
          <w:p w14:paraId="32B7FE84" w14:textId="77777777" w:rsidR="007D7C20" w:rsidRPr="00715CC9" w:rsidRDefault="007D7C20" w:rsidP="002B2EA2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DAC1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FEEB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tr w:rsidR="007D7C20" w:rsidRPr="00715CC9" w14:paraId="3CB36447" w14:textId="77777777" w:rsidTr="002B2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D75C" w14:textId="77777777" w:rsidR="007D7C20" w:rsidRPr="00715CC9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437FB618" w14:textId="77777777" w:rsidR="007D7C20" w:rsidRPr="00715CC9" w:rsidRDefault="007D7C20">
            <w:pPr>
              <w:pStyle w:val="TableParagraph"/>
              <w:kinsoku w:val="0"/>
              <w:overflowPunct w:val="0"/>
              <w:spacing w:before="9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1579901C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5065" w14:textId="77777777" w:rsidR="007D7C20" w:rsidRPr="00715CC9" w:rsidRDefault="007D7C20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715CC9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20B24D0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08FE541" w14:textId="77777777" w:rsidR="007D7C20" w:rsidRPr="00715CC9" w:rsidRDefault="00300ED8" w:rsidP="00300ED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B01B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BCD7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tr w:rsidR="007D7C20" w:rsidRPr="00300ED8" w14:paraId="7B3B2FB4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C39F" w14:textId="77777777" w:rsidR="007D7C20" w:rsidRPr="00715CC9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22CF7DB6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6585" w14:textId="77777777" w:rsidR="007D7C20" w:rsidRPr="00300ED8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</w:pPr>
            <w:r w:rsidRPr="00300ED8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300ED8">
              <w:rPr>
                <w:rFonts w:asciiTheme="minorHAnsi" w:hAnsiTheme="minorHAns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300ED8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300ED8">
              <w:rPr>
                <w:rFonts w:asciiTheme="minorHAnsi" w:hAnsiTheme="minorHAns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300ED8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F414DD9" w14:textId="77777777" w:rsidR="002B2EA2" w:rsidRPr="00300ED8" w:rsidRDefault="002B2EA2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  <w:p w14:paraId="77544FF3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 Producatorul si furnizorul vor respecta datele tehnice ale utilajelor si echipamentelor tehnologice prevazute in prezenta fisa tehnica;</w:t>
            </w:r>
          </w:p>
          <w:p w14:paraId="788C2079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Producatorul si furnizorul vor indica in prezenta fisa tehnica si furnizorii de subansamble, utilaje si echipamente tehnologice;</w:t>
            </w:r>
          </w:p>
          <w:p w14:paraId="32C6C442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Producatorul si furnizorul vor anexa la prezenta fisa tehnica documentatia tehnica ale producatorilor pentru echipamentele selectate</w:t>
            </w:r>
          </w:p>
          <w:p w14:paraId="0E63ED06" w14:textId="77777777" w:rsidR="007D7C20" w:rsidRPr="00300ED8" w:rsidRDefault="001874E9" w:rsidP="001874E9">
            <w:pPr>
              <w:numPr>
                <w:ilvl w:val="0"/>
                <w:numId w:val="2"/>
              </w:num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B8E0" w14:textId="77777777" w:rsidR="007D7C20" w:rsidRPr="00300ED8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3DF8" w14:textId="77777777" w:rsidR="007D7C20" w:rsidRPr="00300ED8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bookmarkEnd w:id="0"/>
    </w:tbl>
    <w:p w14:paraId="28A1F9B6" w14:textId="77777777" w:rsidR="007D7C20" w:rsidRPr="00300ED8" w:rsidRDefault="007D7C20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  <w:lang w:val="it-IT"/>
        </w:rPr>
      </w:pPr>
    </w:p>
    <w:p w14:paraId="68F5958E" w14:textId="77777777" w:rsidR="002B2EA2" w:rsidRPr="00300ED8" w:rsidRDefault="002B2EA2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  <w:lang w:val="it-IT"/>
        </w:rPr>
      </w:pPr>
    </w:p>
    <w:p w14:paraId="30774BA4" w14:textId="77777777" w:rsidR="002B2EA2" w:rsidRPr="00300ED8" w:rsidRDefault="002B2EA2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  <w:lang w:val="it-IT"/>
        </w:rPr>
        <w:sectPr w:rsidR="002B2EA2" w:rsidRPr="00300ED8">
          <w:type w:val="continuous"/>
          <w:pgSz w:w="16850" w:h="11910" w:orient="landscape"/>
          <w:pgMar w:top="500" w:right="520" w:bottom="280" w:left="140" w:header="708" w:footer="708" w:gutter="0"/>
          <w:cols w:space="708" w:equalWidth="0">
            <w:col w:w="16190"/>
          </w:cols>
          <w:noEndnote/>
        </w:sectPr>
      </w:pPr>
    </w:p>
    <w:p w14:paraId="6B9DB15C" w14:textId="77777777" w:rsidR="007D7C20" w:rsidRPr="00796060" w:rsidRDefault="007D7C20">
      <w:pPr>
        <w:pStyle w:val="Titlu1"/>
        <w:kinsoku w:val="0"/>
        <w:overflowPunct w:val="0"/>
        <w:spacing w:line="352" w:lineRule="auto"/>
        <w:ind w:left="3097" w:firstLine="134"/>
        <w:rPr>
          <w:rFonts w:asciiTheme="minorHAnsi" w:hAnsiTheme="minorHAnsi" w:cs="Calibri"/>
          <w:b w:val="0"/>
          <w:bCs w:val="0"/>
          <w:sz w:val="18"/>
          <w:szCs w:val="18"/>
          <w:lang w:val="it-IT"/>
        </w:rPr>
      </w:pPr>
      <w:bookmarkStart w:id="1" w:name="_Hlk97014642"/>
      <w:r w:rsidRPr="00796060">
        <w:rPr>
          <w:rFonts w:asciiTheme="minorHAnsi" w:hAnsiTheme="minorHAnsi" w:cs="Calibri"/>
          <w:spacing w:val="-1"/>
          <w:sz w:val="18"/>
          <w:szCs w:val="18"/>
          <w:lang w:val="it-IT"/>
        </w:rPr>
        <w:t>Proiectant</w:t>
      </w:r>
      <w:r w:rsidRPr="00796060">
        <w:rPr>
          <w:rFonts w:asciiTheme="minorHAnsi" w:hAnsiTheme="minorHAnsi" w:cs="Calibri"/>
          <w:spacing w:val="2"/>
          <w:sz w:val="18"/>
          <w:szCs w:val="18"/>
          <w:lang w:val="it-IT"/>
        </w:rPr>
        <w:t xml:space="preserve"> </w:t>
      </w:r>
      <w:r w:rsidRPr="00796060">
        <w:rPr>
          <w:rFonts w:asciiTheme="minorHAnsi" w:hAnsiTheme="minorHAnsi" w:cs="Calibri"/>
          <w:spacing w:val="-2"/>
          <w:sz w:val="18"/>
          <w:szCs w:val="18"/>
          <w:lang w:val="it-IT"/>
        </w:rPr>
        <w:t>general</w:t>
      </w:r>
      <w:r w:rsidRPr="00796060">
        <w:rPr>
          <w:rFonts w:asciiTheme="minorHAnsi" w:hAnsiTheme="minorHAnsi" w:cs="Calibri"/>
          <w:spacing w:val="29"/>
          <w:sz w:val="18"/>
          <w:szCs w:val="18"/>
          <w:lang w:val="it-IT"/>
        </w:rPr>
        <w:t xml:space="preserve"> </w:t>
      </w:r>
      <w:r w:rsidR="002B2EA2" w:rsidRPr="00796060">
        <w:rPr>
          <w:rFonts w:asciiTheme="minorHAnsi" w:hAnsiTheme="minorHAnsi" w:cs="Calibri"/>
          <w:spacing w:val="-1"/>
          <w:sz w:val="18"/>
          <w:szCs w:val="18"/>
          <w:lang w:val="it-IT"/>
        </w:rPr>
        <w:t>………………………………</w:t>
      </w:r>
      <w:r w:rsidR="001874E9">
        <w:rPr>
          <w:rFonts w:asciiTheme="minorHAnsi" w:hAnsiTheme="minorHAnsi" w:cs="Calibri"/>
          <w:spacing w:val="-1"/>
          <w:sz w:val="18"/>
          <w:szCs w:val="18"/>
          <w:lang w:val="it-IT"/>
        </w:rPr>
        <w:t xml:space="preserve">                                                                                                       </w:t>
      </w:r>
    </w:p>
    <w:p w14:paraId="1BAA0E03" w14:textId="77777777" w:rsidR="007D7C20" w:rsidRDefault="007D7C20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  <w:r w:rsidRPr="00796060">
        <w:rPr>
          <w:rFonts w:asciiTheme="minorHAnsi" w:hAnsiTheme="minorHAnsi" w:cs="Calibri"/>
          <w:sz w:val="18"/>
          <w:szCs w:val="18"/>
          <w:lang w:val="it-IT"/>
        </w:rPr>
        <w:br w:type="column"/>
      </w:r>
      <w:r w:rsidRPr="00796060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Ofertant</w:t>
      </w:r>
    </w:p>
    <w:p w14:paraId="65E838AB" w14:textId="77777777" w:rsidR="001874E9" w:rsidRPr="00796060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  <w:r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--------------------------------------------------</w:t>
      </w:r>
    </w:p>
    <w:p w14:paraId="18D2DF13" w14:textId="77777777" w:rsidR="007D7C20" w:rsidRDefault="007D7C20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6CC4A568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4F0A67E3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5D4058E3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089EEC1D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53D4BA60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22FEC44D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22BD8621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5BCF76C1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410BB0FD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7891C2CE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0AEB646E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037892BA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43A196FA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2929D182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44573627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60C54C69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0C11349C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0B1BFDB2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4BE051E8" w14:textId="77777777" w:rsidR="001874E9" w:rsidRDefault="001874E9" w:rsidP="001874E9">
      <w:pPr>
        <w:kinsoku w:val="0"/>
        <w:overflowPunct w:val="0"/>
        <w:spacing w:before="76"/>
        <w:ind w:left="163"/>
        <w:rPr>
          <w:rFonts w:ascii="Calibri" w:hAnsi="Calibri" w:cs="Calibri"/>
          <w:sz w:val="18"/>
          <w:szCs w:val="18"/>
          <w:lang w:val="en-GB" w:eastAsia="en-GB"/>
        </w:rPr>
      </w:pPr>
      <w:r w:rsidRPr="001874E9">
        <w:rPr>
          <w:rFonts w:ascii="Calibri" w:hAnsi="Calibri" w:cs="Calibri"/>
          <w:b/>
          <w:bCs/>
          <w:sz w:val="18"/>
          <w:szCs w:val="18"/>
          <w:lang w:val="en-GB" w:eastAsia="en-GB"/>
        </w:rPr>
        <w:t>UTILAJUL, ECHIPAMENTUL TEHNOLOGIC</w:t>
      </w:r>
      <w:r w:rsidRPr="001874E9">
        <w:rPr>
          <w:rFonts w:ascii="Calibri" w:hAnsi="Calibri" w:cs="Calibri"/>
          <w:b/>
          <w:bCs/>
          <w:spacing w:val="-15"/>
          <w:sz w:val="18"/>
          <w:szCs w:val="18"/>
          <w:lang w:val="en-GB" w:eastAsia="en-GB"/>
        </w:rPr>
        <w:t xml:space="preserve"> </w:t>
      </w:r>
      <w:r w:rsidRPr="001874E9">
        <w:rPr>
          <w:rFonts w:ascii="Calibri" w:hAnsi="Calibri" w:cs="Calibri"/>
          <w:sz w:val="18"/>
          <w:szCs w:val="18"/>
          <w:lang w:val="en-GB" w:eastAsia="en-GB"/>
        </w:rPr>
        <w:t>: GRATAR MECANIC - 1 buc.</w:t>
      </w:r>
    </w:p>
    <w:p w14:paraId="77B30C9E" w14:textId="77777777" w:rsidR="00D97409" w:rsidRPr="001874E9" w:rsidRDefault="00D97409" w:rsidP="001874E9">
      <w:pPr>
        <w:kinsoku w:val="0"/>
        <w:overflowPunct w:val="0"/>
        <w:spacing w:before="76"/>
        <w:ind w:left="163"/>
        <w:rPr>
          <w:rFonts w:ascii="Calibri" w:hAnsi="Calibri" w:cs="Calibri"/>
          <w:sz w:val="18"/>
          <w:szCs w:val="18"/>
          <w:lang w:val="en-GB" w:eastAsia="en-GB"/>
        </w:rPr>
      </w:pPr>
    </w:p>
    <w:p w14:paraId="2AF7F359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053F712E" w14:textId="77777777" w:rsidR="001874E9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</w:p>
    <w:p w14:paraId="6DE5AF00" w14:textId="77777777" w:rsidR="001874E9" w:rsidRPr="00796060" w:rsidRDefault="001874E9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  <w:sectPr w:rsidR="001874E9" w:rsidRPr="00796060">
          <w:type w:val="continuous"/>
          <w:pgSz w:w="16850" w:h="11910" w:orient="landscape"/>
          <w:pgMar w:top="500" w:right="520" w:bottom="280" w:left="140" w:header="708" w:footer="708" w:gutter="0"/>
          <w:cols w:num="2" w:space="708" w:equalWidth="0">
            <w:col w:w="5285" w:space="4538"/>
            <w:col w:w="6367"/>
          </w:cols>
          <w:noEndnote/>
        </w:sect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4685AF7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1"/>
          <w:p w14:paraId="1F77832C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 w:firstLine="0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Nr. 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DF5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 tehnice impuse prin Caietul de 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DFF8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 w:firstLine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Corespondenta propunerii tehnice cu specificatiile tehnice impuse prin Caietul de 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1A1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402A500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3569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B412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CF7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A3B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3</w:t>
            </w:r>
          </w:p>
        </w:tc>
      </w:tr>
      <w:tr w:rsidR="001874E9" w:rsidRPr="001874E9" w14:paraId="39FE833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437A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59225E2F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16841A2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64EB0A6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D868" w14:textId="77777777" w:rsid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03A9DB56" w14:textId="77777777" w:rsid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65025A5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- Deschidere bare=20mm </w:t>
            </w:r>
          </w:p>
          <w:p w14:paraId="6BC0F5A4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- Material=Otel inox AISI304 </w:t>
            </w:r>
          </w:p>
          <w:p w14:paraId="649C987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- Dimensiuni=800x3400 mm lxL </w:t>
            </w:r>
          </w:p>
          <w:p w14:paraId="669167F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- Putere motor=0.55kW</w:t>
            </w:r>
          </w:p>
          <w:p w14:paraId="734F4A8B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- Q = 1500 m3/zi</w:t>
            </w:r>
          </w:p>
          <w:p w14:paraId="43EBBD71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- Montaj = In canalul gratar</w:t>
            </w:r>
          </w:p>
          <w:p w14:paraId="45CF7722" w14:textId="77777777" w:rsidR="001874E9" w:rsidRPr="001874E9" w:rsidRDefault="001874E9" w:rsidP="001874E9">
            <w:pPr>
              <w:pStyle w:val="Corptext"/>
              <w:numPr>
                <w:ilvl w:val="0"/>
                <w:numId w:val="12"/>
              </w:numPr>
              <w:tabs>
                <w:tab w:val="left" w:pos="8588"/>
              </w:tabs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407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413C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  <w:tr w:rsidR="001874E9" w:rsidRPr="001874E9" w14:paraId="4BB1673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E9AA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6EFA2088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F254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 de performanta si conditii privind siguranta in exploatare:</w:t>
            </w:r>
          </w:p>
          <w:p w14:paraId="146329C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3B477A89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F</w:t>
            </w:r>
            <w:r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F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iabilitate ridicata</w:t>
            </w:r>
          </w:p>
          <w:p w14:paraId="4034A42C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S</w:t>
            </w:r>
            <w:r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S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enzori automatizare</w:t>
            </w:r>
          </w:p>
          <w:p w14:paraId="3E8B13FC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M</w:t>
            </w:r>
            <w:r>
              <w:rPr>
                <w:rFonts w:asciiTheme="minorHAnsi" w:hAnsiTheme="minorHAnsi" w:cs="Calibri"/>
                <w:spacing w:val="-1"/>
                <w:sz w:val="18"/>
                <w:szCs w:val="18"/>
              </w:rPr>
              <w:t>M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ontarea se va face conform instructiunilor de montare date de 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88E1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13E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</w:p>
        </w:tc>
      </w:tr>
      <w:tr w:rsidR="001874E9" w:rsidRPr="001874E9" w14:paraId="7534B86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B58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34D06651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F17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 privind conformitatea cu standardele relevante:</w:t>
            </w:r>
          </w:p>
          <w:p w14:paraId="11CA2DD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  <w:p w14:paraId="144E4EE1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C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ertificat ISO 9001, ISO 14001;</w:t>
            </w:r>
          </w:p>
          <w:p w14:paraId="1B34CE2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</w:p>
          <w:p w14:paraId="53D67647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6B24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2CC1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  <w:tr w:rsidR="001874E9" w:rsidRPr="001874E9" w14:paraId="2A811CE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FB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138F716A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00FEBB7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7BEF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 de garantie si post-garantie:</w:t>
            </w:r>
          </w:p>
          <w:p w14:paraId="017E4B48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1</w:t>
            </w:r>
            <w:r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1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2 luni de functionare, dar nu mai mult de 18 luni de la livrare</w:t>
            </w:r>
          </w:p>
          <w:p w14:paraId="651AC4B9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F</w:t>
            </w:r>
            <w:r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F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D68F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F9B9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  <w:tr w:rsidR="001874E9" w:rsidRPr="001874E9" w14:paraId="4A4A2E8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A214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757FB7E6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DC34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Alte conditii cu caracter tehnic:</w:t>
            </w:r>
          </w:p>
          <w:p w14:paraId="1812953A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  <w:p w14:paraId="1BF39FD9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102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F36C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</w:tbl>
    <w:p w14:paraId="1AE6F484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93F23C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64C4921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79E6DE6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3EAF496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7B5E4C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816684F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EAC5326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3FEB85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DF2ABC9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1B5111D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A5E703C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4047A74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ADA60A6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6BA9618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F1D1619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9E58ED4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6A53B60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BE39BFA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5E3B84F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C229D84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701C399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9B974C2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AC12ED1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02DB07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3D782F8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DC857B5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9D99F01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CB5EAEA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A01EF05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73B6EC1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E14B715" w14:textId="77777777" w:rsidR="00D97409" w:rsidRPr="00D97409" w:rsidRDefault="00D97409" w:rsidP="00D97409">
      <w:pPr>
        <w:pStyle w:val="Corptext"/>
        <w:kinsoku w:val="0"/>
        <w:overflowPunct w:val="0"/>
        <w:spacing w:before="76"/>
        <w:rPr>
          <w:rFonts w:ascii="Calibri" w:hAnsi="Calibri" w:cs="Calibri"/>
        </w:rPr>
      </w:pPr>
      <w:r w:rsidRPr="00D97409">
        <w:rPr>
          <w:rFonts w:ascii="Calibri" w:hAnsi="Calibri" w:cs="Calibri"/>
          <w:b/>
          <w:bCs/>
        </w:rPr>
        <w:t>UTILAJUL, ECHIPAMENTUL TEHNOLOGIC</w:t>
      </w:r>
      <w:r w:rsidRPr="00D97409">
        <w:rPr>
          <w:rFonts w:ascii="Calibri" w:hAnsi="Calibri" w:cs="Calibri"/>
          <w:b/>
          <w:bCs/>
          <w:spacing w:val="-15"/>
        </w:rPr>
        <w:t xml:space="preserve"> </w:t>
      </w:r>
      <w:r w:rsidRPr="00D97409">
        <w:rPr>
          <w:rFonts w:ascii="Calibri" w:hAnsi="Calibri" w:cs="Calibri"/>
        </w:rPr>
        <w:t>: CAPAC - 1 buc.</w:t>
      </w:r>
    </w:p>
    <w:p w14:paraId="0BC079B9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20A608E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29F54CA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2A3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 w:firstLine="0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Nr. 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3DF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 tehnice impuse prin Caietul de 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08D9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 w:firstLine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Corespondenta propunerii tehnice cu specificatiile tehnice impuse prin Caietul de 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42EC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62E1275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576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52D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24AC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0EB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3</w:t>
            </w:r>
          </w:p>
        </w:tc>
      </w:tr>
      <w:tr w:rsidR="001874E9" w:rsidRPr="00D97409" w14:paraId="6A12A7B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475B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22F474B5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172E06F8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5BCE08F2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163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173F255" w14:textId="77777777" w:rsidR="00D97409" w:rsidRDefault="00D97409" w:rsidP="00D97409">
            <w:pPr>
              <w:pStyle w:val="Corptext"/>
              <w:numPr>
                <w:ilvl w:val="0"/>
                <w:numId w:val="12"/>
              </w:numPr>
              <w:tabs>
                <w:tab w:val="left" w:pos="8588"/>
              </w:tabs>
              <w:rPr>
                <w:rFonts w:ascii="Calibri" w:hAnsi="Calibri" w:cs="Calibri"/>
                <w:spacing w:val="-1"/>
                <w:sz w:val="18"/>
                <w:szCs w:val="18"/>
                <w:lang w:val="en-GB"/>
              </w:rPr>
            </w:pPr>
            <w:r w:rsidRPr="00D97409">
              <w:rPr>
                <w:rFonts w:ascii="Calibri" w:hAnsi="Calibri" w:cs="Calibri"/>
                <w:spacing w:val="-1"/>
                <w:sz w:val="18"/>
                <w:szCs w:val="18"/>
                <w:lang w:val="en-GB"/>
              </w:rPr>
              <w:t xml:space="preserve">MMaterial = St-37 vopsit cu epoxy </w:t>
            </w:r>
          </w:p>
          <w:p w14:paraId="08248E5C" w14:textId="77777777" w:rsidR="00D97409" w:rsidRDefault="00D97409" w:rsidP="00D97409">
            <w:pPr>
              <w:pStyle w:val="Corptext"/>
              <w:numPr>
                <w:ilvl w:val="0"/>
                <w:numId w:val="12"/>
              </w:numPr>
              <w:tabs>
                <w:tab w:val="left" w:pos="8588"/>
              </w:tabs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 xml:space="preserve"> Tip capac = Cu articulatii </w:t>
            </w:r>
          </w:p>
          <w:p w14:paraId="7D760D0D" w14:textId="77777777" w:rsidR="00D97409" w:rsidRPr="00D97409" w:rsidRDefault="00D97409" w:rsidP="00D97409">
            <w:pPr>
              <w:pStyle w:val="Corptext"/>
              <w:numPr>
                <w:ilvl w:val="0"/>
                <w:numId w:val="12"/>
              </w:numPr>
              <w:tabs>
                <w:tab w:val="left" w:pos="8588"/>
              </w:tabs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D</w:t>
            </w:r>
            <w:r w:rsidRPr="00D9740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imensiuni = 1.00 x 2.00 m (lxL)</w:t>
            </w:r>
          </w:p>
          <w:p w14:paraId="34DF9D51" w14:textId="77777777" w:rsidR="001874E9" w:rsidRPr="00D97409" w:rsidRDefault="00D97409" w:rsidP="00D97409">
            <w:pPr>
              <w:pStyle w:val="Corptext"/>
              <w:numPr>
                <w:ilvl w:val="0"/>
                <w:numId w:val="12"/>
              </w:numPr>
              <w:tabs>
                <w:tab w:val="left" w:pos="8588"/>
              </w:tabs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U</w:t>
            </w:r>
            <w:r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U</w:t>
            </w:r>
            <w:r w:rsidRPr="00D97409">
              <w:rPr>
                <w:rFonts w:ascii="Calibri" w:hAnsi="Calibri" w:cs="Calibri"/>
                <w:spacing w:val="-1"/>
                <w:sz w:val="18"/>
                <w:szCs w:val="18"/>
                <w:lang w:val="it-IT"/>
              </w:rPr>
              <w:t>tilizare = Capac pentru canalul gratar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EDFE" w14:textId="77777777" w:rsidR="001874E9" w:rsidRPr="00D9740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DA46" w14:textId="77777777" w:rsidR="001874E9" w:rsidRPr="00D9740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  <w:tr w:rsidR="001874E9" w:rsidRPr="001874E9" w14:paraId="6E7DD6C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04B2" w14:textId="77777777" w:rsidR="001874E9" w:rsidRPr="00D9740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769900D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4D8A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 de performanta si conditii privind siguranta in exploatare:</w:t>
            </w:r>
          </w:p>
          <w:p w14:paraId="6D82A1F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78B693A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F</w:t>
            </w:r>
            <w:r w:rsidR="00D9740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F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  <w:t>iabilitate ridicata</w:t>
            </w:r>
          </w:p>
          <w:p w14:paraId="4A50A56B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M</w:t>
            </w:r>
            <w:r w:rsidR="00D97409">
              <w:rPr>
                <w:rFonts w:asciiTheme="minorHAnsi" w:hAnsiTheme="minorHAnsi" w:cs="Calibri"/>
                <w:spacing w:val="-1"/>
                <w:sz w:val="18"/>
                <w:szCs w:val="18"/>
              </w:rPr>
              <w:t>M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ontarea se va face conform instructiunilor de montare date de 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E16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C71F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</w:p>
        </w:tc>
      </w:tr>
      <w:tr w:rsidR="001874E9" w:rsidRPr="001874E9" w14:paraId="4715372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E342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</w:pPr>
          </w:p>
          <w:p w14:paraId="0CAF54E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5052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 privind conformitatea cu standardele relevante:</w:t>
            </w:r>
          </w:p>
          <w:p w14:paraId="000E3B0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  <w:p w14:paraId="3CFC0C5B" w14:textId="77777777" w:rsidR="001874E9" w:rsidRPr="001874E9" w:rsidRDefault="001874E9" w:rsidP="001874E9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c</w:t>
            </w:r>
            <w:r w:rsidR="00D9740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C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ertificat ISO 9001, ISO 14001;</w:t>
            </w:r>
          </w:p>
          <w:p w14:paraId="2C72E676" w14:textId="77777777" w:rsidR="001874E9" w:rsidRPr="00D97409" w:rsidRDefault="001874E9" w:rsidP="002411B8">
            <w:pPr>
              <w:pStyle w:val="Corptext"/>
              <w:numPr>
                <w:ilvl w:val="0"/>
                <w:numId w:val="7"/>
              </w:numPr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ro-RO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R</w:t>
            </w:r>
          </w:p>
          <w:p w14:paraId="4F001774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AE22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24E5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  <w:tr w:rsidR="001874E9" w:rsidRPr="001874E9" w14:paraId="0F1BFDA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1529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492283A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4C20D177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A67D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 de garantie si post-garantie:</w:t>
            </w:r>
          </w:p>
          <w:p w14:paraId="73CFBE3B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1</w:t>
            </w:r>
            <w:r w:rsidR="00980537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1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2 luni de functionare, dar nu mai mult de 18 luni de la livrare</w:t>
            </w:r>
          </w:p>
          <w:p w14:paraId="03C1DFD0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F</w:t>
            </w:r>
            <w:r w:rsidR="00D9740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F</w:t>
            </w: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E423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E7AE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  <w:tr w:rsidR="001874E9" w:rsidRPr="001874E9" w14:paraId="784A1BB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3B8C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  <w:lang w:val="it-IT"/>
              </w:rPr>
            </w:pPr>
          </w:p>
          <w:p w14:paraId="71FC4D1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4B88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Alte conditii cu caracter tehnic:</w:t>
            </w:r>
          </w:p>
          <w:p w14:paraId="6CCF8FD2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  <w:p w14:paraId="71CD6F63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 xml:space="preserve">-  </w:t>
            </w:r>
            <w:r w:rsidR="00D97409"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  <w:p w14:paraId="71370BCB" w14:textId="77777777" w:rsidR="001874E9" w:rsidRPr="001874E9" w:rsidRDefault="001874E9" w:rsidP="001874E9">
            <w:pPr>
              <w:pStyle w:val="Corptext"/>
              <w:numPr>
                <w:ilvl w:val="0"/>
                <w:numId w:val="2"/>
              </w:numPr>
              <w:tabs>
                <w:tab w:val="left" w:pos="8588"/>
              </w:tabs>
              <w:kinsoku w:val="0"/>
              <w:overflowPunct w:val="0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5B10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5971" w14:textId="77777777" w:rsidR="001874E9" w:rsidRPr="001874E9" w:rsidRDefault="001874E9" w:rsidP="001874E9">
            <w:pPr>
              <w:pStyle w:val="Corptext"/>
              <w:tabs>
                <w:tab w:val="left" w:pos="8588"/>
              </w:tabs>
              <w:kinsoku w:val="0"/>
              <w:overflowPunct w:val="0"/>
              <w:ind w:left="1278"/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</w:pPr>
          </w:p>
        </w:tc>
      </w:tr>
    </w:tbl>
    <w:p w14:paraId="4E162940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3395A23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A43BB0C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36B760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C9BCD00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0144666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4DDA93F" w14:textId="77777777" w:rsidR="001874E9" w:rsidRDefault="00D9740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="Calibri" w:hAnsi="Calibri" w:cs="Calibri"/>
          <w:b/>
          <w:bCs/>
          <w:spacing w:val="-1"/>
          <w:sz w:val="18"/>
          <w:szCs w:val="18"/>
          <w:lang w:val="it-IT"/>
        </w:rPr>
      </w:pPr>
      <w:r w:rsidRPr="00D97409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 : VANA - 1 buc.</w:t>
      </w:r>
    </w:p>
    <w:p w14:paraId="56B2A8D5" w14:textId="77777777" w:rsidR="00267B9D" w:rsidRPr="00D97409" w:rsidRDefault="00267B9D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7F8130E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D02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C9F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79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359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0DB5D2E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231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42C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B2F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C1E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1874E9" w:rsidRPr="001874E9" w14:paraId="4D07770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CF1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8FC7A8F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8F66B7B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0863BFB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CE0C" w14:textId="77777777" w:rsidR="001874E9" w:rsidRPr="008C2092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E686F3C" w14:textId="77777777" w:rsidR="00D97409" w:rsidRDefault="00D97409" w:rsidP="00D9740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Diametru nominal=300 mm </w:t>
            </w:r>
          </w:p>
          <w:p w14:paraId="0780440A" w14:textId="77777777" w:rsidR="00D97409" w:rsidRDefault="00D97409" w:rsidP="00D9740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corp=Fonta GG-25 </w:t>
            </w:r>
          </w:p>
          <w:p w14:paraId="5EBEF532" w14:textId="77777777" w:rsidR="00D97409" w:rsidRDefault="00D97409" w:rsidP="00D9740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disc=AISI304  </w:t>
            </w:r>
          </w:p>
          <w:p w14:paraId="5ED15687" w14:textId="77777777" w:rsidR="00D97409" w:rsidRPr="00D97409" w:rsidRDefault="00D97409" w:rsidP="00D9740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z w:val="18"/>
                <w:szCs w:val="18"/>
                <w:lang w:val="it-IT"/>
              </w:rPr>
              <w:t>Prindere=Pe conducta cu flanse</w:t>
            </w:r>
          </w:p>
          <w:p w14:paraId="1FF1714E" w14:textId="77777777" w:rsidR="00D97409" w:rsidRPr="00D97409" w:rsidRDefault="00D97409" w:rsidP="00D9740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D97409">
              <w:rPr>
                <w:rFonts w:ascii="Calibri" w:hAnsi="Calibri" w:cs="Calibri"/>
                <w:sz w:val="18"/>
                <w:szCs w:val="18"/>
                <w:lang w:val="it-IT"/>
              </w:rPr>
              <w:t>Accesorii=Actuator pentru inchidrea-deschiderea vanei</w:t>
            </w:r>
          </w:p>
          <w:p w14:paraId="0C948545" w14:textId="77777777" w:rsidR="001874E9" w:rsidRPr="001874E9" w:rsidRDefault="00D97409" w:rsidP="00D9740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97409">
              <w:rPr>
                <w:rFonts w:ascii="Calibri" w:hAnsi="Calibri" w:cs="Calibri"/>
                <w:sz w:val="18"/>
                <w:szCs w:val="18"/>
              </w:rPr>
              <w:t>Montaj = In canalul gratar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69EE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9C57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2DC3F61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C43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80E7F07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F6B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74A5067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79F6460A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77E9F806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EAE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68F9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215A8B5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B8A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94AFEF9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516D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5549A90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9BA6999" w14:textId="77777777" w:rsidR="001874E9" w:rsidRPr="008C2092" w:rsidRDefault="001874E9" w:rsidP="001874E9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4F71B98B" w14:textId="77777777" w:rsidR="001874E9" w:rsidRPr="001874E9" w:rsidRDefault="001874E9" w:rsidP="00D97409">
            <w:pPr>
              <w:ind w:left="720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8E7F4B8" w14:textId="77777777" w:rsidR="001874E9" w:rsidRPr="001874E9" w:rsidRDefault="001874E9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0DE9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8009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0312632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AF84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E1D35E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1AA3F7A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13B2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6CA6E8E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1EFFFDBA" w14:textId="77777777" w:rsidR="001874E9" w:rsidRPr="001874E9" w:rsidRDefault="001874E9" w:rsidP="001874E9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8EA0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89F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1858C54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BA1E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9B80C02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83E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091E840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2BB8FC0" w14:textId="77777777" w:rsidR="001874E9" w:rsidRPr="001874E9" w:rsidRDefault="001874E9" w:rsidP="00D97409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 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B41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62DE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095EEF8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2FD6B53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F0B10B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68D13D9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D3F3DBB" w14:textId="17DA8879" w:rsidR="001874E9" w:rsidRPr="00267B9D" w:rsidRDefault="00A752E0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</w:rPr>
      </w:pPr>
      <w:r w:rsidRPr="00267B9D">
        <w:rPr>
          <w:noProof/>
        </w:rPr>
        <w:drawing>
          <wp:inline distT="0" distB="0" distL="0" distR="0" wp14:anchorId="4BC497E7" wp14:editId="5EBD1BA6">
            <wp:extent cx="6991350" cy="19050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FF6DD" w14:textId="77777777" w:rsidR="001874E9" w:rsidRPr="00267B9D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2B6105A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648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C27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3701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112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2D4ABD9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5EAB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8F07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CF4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47BB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1874E9" w:rsidRPr="00267B9D" w14:paraId="432D9EB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BF4B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C5262A1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F9EB825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70B2E71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9E70" w14:textId="77777777" w:rsidR="001874E9" w:rsidRPr="008C2092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027EC0D" w14:textId="77777777" w:rsid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 xml:space="preserve">Electrod combinat de redox </w:t>
            </w:r>
          </w:p>
          <w:p w14:paraId="4697A5DC" w14:textId="77777777" w:rsid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 xml:space="preserve">Functionalitate=Memosens  </w:t>
            </w:r>
          </w:p>
          <w:p w14:paraId="42C2D27F" w14:textId="77777777" w:rsid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 xml:space="preserve">Transmisie semnal=Digital </w:t>
            </w:r>
          </w:p>
          <w:p w14:paraId="4712295A" w14:textId="77777777" w:rsidR="00267B9D" w:rsidRP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 xml:space="preserve">Diafragma=PTFE </w:t>
            </w:r>
          </w:p>
          <w:p w14:paraId="1EC94C05" w14:textId="77777777" w:rsid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267B9D">
              <w:rPr>
                <w:rFonts w:ascii="Calibri" w:hAnsi="Calibri" w:cs="Calibri"/>
                <w:sz w:val="18"/>
                <w:szCs w:val="18"/>
                <w:lang w:val="it-IT"/>
              </w:rPr>
              <w:t xml:space="preserve">Limita de lucru=max 16 bar </w:t>
            </w:r>
          </w:p>
          <w:p w14:paraId="2B762BFE" w14:textId="77777777" w:rsidR="00267B9D" w:rsidRP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267B9D">
              <w:rPr>
                <w:rFonts w:ascii="Calibri" w:hAnsi="Calibri" w:cs="Calibri"/>
                <w:sz w:val="18"/>
                <w:szCs w:val="18"/>
                <w:lang w:val="it-IT"/>
              </w:rPr>
              <w:t xml:space="preserve">Versiune de baza </w:t>
            </w:r>
          </w:p>
          <w:p w14:paraId="6F827062" w14:textId="77777777" w:rsid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 xml:space="preserve">Suprafata masura=Platina  </w:t>
            </w:r>
          </w:p>
          <w:p w14:paraId="7A1E59E2" w14:textId="77777777" w:rsidR="00267B9D" w:rsidRP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>Lungime=120 mm</w:t>
            </w:r>
          </w:p>
          <w:p w14:paraId="796B1DB9" w14:textId="77777777" w:rsidR="00267B9D" w:rsidRP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267B9D">
              <w:rPr>
                <w:rFonts w:ascii="Calibri" w:hAnsi="Calibri" w:cs="Calibri"/>
                <w:sz w:val="18"/>
                <w:szCs w:val="18"/>
              </w:rPr>
              <w:t>Certificare=Mediu neexploziv</w:t>
            </w:r>
          </w:p>
          <w:p w14:paraId="1D602E55" w14:textId="77777777" w:rsid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267B9D">
              <w:rPr>
                <w:rFonts w:ascii="Calibri" w:hAnsi="Calibri" w:cs="Calibri"/>
                <w:sz w:val="18"/>
                <w:szCs w:val="18"/>
                <w:lang w:val="it-IT"/>
              </w:rPr>
              <w:t xml:space="preserve">Accesorii=Cablu 10 m </w:t>
            </w:r>
          </w:p>
          <w:p w14:paraId="0DDE2A8E" w14:textId="77777777" w:rsidR="001874E9" w:rsidRPr="00267B9D" w:rsidRDefault="00267B9D" w:rsidP="00267B9D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267B9D">
              <w:rPr>
                <w:rFonts w:ascii="Calibri" w:hAnsi="Calibri" w:cs="Calibri"/>
                <w:sz w:val="18"/>
                <w:szCs w:val="18"/>
                <w:lang w:val="it-IT"/>
              </w:rPr>
              <w:t>Montaj = In canalul gratar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3B7E" w14:textId="77777777" w:rsidR="001874E9" w:rsidRPr="00267B9D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0333" w14:textId="77777777" w:rsidR="001874E9" w:rsidRPr="00267B9D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6DECEB0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58A8" w14:textId="77777777" w:rsidR="001874E9" w:rsidRPr="00267B9D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B68EE03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BFC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6ED3B91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612F055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5F9AD1BB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DF81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3945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21B312C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3E2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55D78BE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06A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F8261F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7F592D5" w14:textId="77777777" w:rsidR="001874E9" w:rsidRPr="008C2092" w:rsidRDefault="001874E9" w:rsidP="001874E9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730EB524" w14:textId="77777777" w:rsidR="001874E9" w:rsidRPr="001874E9" w:rsidRDefault="001874E9" w:rsidP="00267B9D">
            <w:pPr>
              <w:ind w:left="360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16481606" w14:textId="77777777" w:rsidR="001874E9" w:rsidRPr="001874E9" w:rsidRDefault="001874E9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A60A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C0E0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2B61DE2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98CF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5C73DB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796E9A5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5540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36697143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62AD84E" w14:textId="77777777" w:rsidR="001874E9" w:rsidRPr="001874E9" w:rsidRDefault="001874E9" w:rsidP="001874E9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EE52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C4B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7B26C3A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68BE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2E03FA7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C27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88EE5B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D0F3D79" w14:textId="77777777" w:rsidR="001874E9" w:rsidRPr="001874E9" w:rsidRDefault="001874E9" w:rsidP="00267B9D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 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3A4D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72AA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192D3DC8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7A7E038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E51B7E1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008368A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6211316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DE633B7" w14:textId="77777777" w:rsidR="006A76D0" w:rsidRPr="006A76D0" w:rsidRDefault="006A76D0" w:rsidP="006A76D0">
      <w:pPr>
        <w:pStyle w:val="Corptext"/>
        <w:tabs>
          <w:tab w:val="left" w:pos="8588"/>
        </w:tabs>
        <w:ind w:left="1278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6A76D0">
        <w:rPr>
          <w:rFonts w:asciiTheme="minorHAnsi" w:hAnsiTheme="minorHAnsi" w:cs="Calibri"/>
          <w:b/>
          <w:bCs/>
          <w:spacing w:val="-1"/>
          <w:sz w:val="18"/>
          <w:szCs w:val="18"/>
          <w:lang w:val="en-GB"/>
        </w:rPr>
        <w:t xml:space="preserve">UTILAJUL, ECHIPAMENTUL TEHNOLOGIC </w:t>
      </w:r>
      <w:r w:rsidRPr="006A76D0">
        <w:rPr>
          <w:rFonts w:asciiTheme="minorHAnsi" w:hAnsiTheme="minorHAnsi" w:cs="Calibri"/>
          <w:spacing w:val="-1"/>
          <w:sz w:val="18"/>
          <w:szCs w:val="18"/>
          <w:lang w:val="en-GB"/>
        </w:rPr>
        <w:t>: SENZOR OXIGEN - 2 buc.</w:t>
      </w:r>
    </w:p>
    <w:p w14:paraId="335AF615" w14:textId="77777777" w:rsidR="001874E9" w:rsidRPr="006A76D0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p w14:paraId="439F4E2F" w14:textId="77777777" w:rsidR="001874E9" w:rsidRPr="00267B9D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4E9C4C2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30A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266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E595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466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690E9BC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897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13F0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AE2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474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1874E9" w:rsidRPr="001874E9" w14:paraId="76E0C6C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F0F8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DD850B4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E9CF7E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6DF7C69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AF05" w14:textId="77777777" w:rsidR="001874E9" w:rsidRPr="008C2092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0CAB3BCB" w14:textId="77777777" w:rsidR="006A76D0" w:rsidRDefault="006A76D0" w:rsidP="006A76D0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A76D0">
              <w:rPr>
                <w:rFonts w:ascii="Calibri" w:hAnsi="Calibri" w:cs="Calibri"/>
                <w:sz w:val="18"/>
                <w:szCs w:val="18"/>
              </w:rPr>
              <w:t xml:space="preserve">Domeniu de masurare = 0...100 mg/l </w:t>
            </w:r>
          </w:p>
          <w:p w14:paraId="2021A0A8" w14:textId="77777777" w:rsidR="006A76D0" w:rsidRPr="006A76D0" w:rsidRDefault="006A76D0" w:rsidP="006A76D0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A76D0">
              <w:rPr>
                <w:rFonts w:ascii="Calibri" w:hAnsi="Calibri" w:cs="Calibri"/>
                <w:sz w:val="18"/>
                <w:szCs w:val="18"/>
              </w:rPr>
              <w:t>Tehnologie = Memosens</w:t>
            </w:r>
          </w:p>
          <w:p w14:paraId="451D1291" w14:textId="77777777" w:rsidR="006A76D0" w:rsidRPr="006A76D0" w:rsidRDefault="006A76D0" w:rsidP="006A76D0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A76D0">
              <w:rPr>
                <w:rFonts w:ascii="Calibri" w:hAnsi="Calibri" w:cs="Calibri"/>
                <w:sz w:val="18"/>
                <w:szCs w:val="18"/>
              </w:rPr>
              <w:t>Certificare = Mediu neexploziv</w:t>
            </w:r>
          </w:p>
          <w:p w14:paraId="075E0DBC" w14:textId="77777777" w:rsidR="001874E9" w:rsidRPr="001874E9" w:rsidRDefault="006A76D0" w:rsidP="006A76D0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A76D0">
              <w:rPr>
                <w:rFonts w:ascii="Calibri" w:hAnsi="Calibri" w:cs="Calibri"/>
                <w:sz w:val="18"/>
                <w:szCs w:val="18"/>
              </w:rPr>
              <w:t>Montaj = In canalul gratar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19C98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4F01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2C9FDA1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E1C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6249A3E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006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26A2855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3E292EE" w14:textId="77777777" w:rsidR="001874E9" w:rsidRPr="006A76D0" w:rsidRDefault="001874E9" w:rsidP="006A76D0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662B8801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7C82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6184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6E1078D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CB92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3F74A25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70C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06C7DF4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CCCB3C7" w14:textId="77777777" w:rsidR="001874E9" w:rsidRPr="008C2092" w:rsidRDefault="001874E9" w:rsidP="001874E9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1419BA1A" w14:textId="77777777" w:rsidR="001874E9" w:rsidRPr="001874E9" w:rsidRDefault="001874E9" w:rsidP="006A76D0">
            <w:pPr>
              <w:ind w:left="360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3A0544FF" w14:textId="77777777" w:rsidR="001874E9" w:rsidRPr="001874E9" w:rsidRDefault="001874E9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46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6E1F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583AE22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F1A8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15B5ED2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9517F3F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6F61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E3C8766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63231F81" w14:textId="77777777" w:rsidR="001874E9" w:rsidRPr="001874E9" w:rsidRDefault="001874E9" w:rsidP="001874E9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94B1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3BAB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3E27279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62CE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4956FFA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75F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ABAEAF5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FD48042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5A3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BB95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7F275579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306FFF1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E957320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66E83C5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8C1DAAE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FEF354E" w14:textId="77777777" w:rsidR="006A76D0" w:rsidRDefault="006A76D0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6DCC0FC" w14:textId="77777777" w:rsidR="006F5EA5" w:rsidRPr="006F5EA5" w:rsidRDefault="006F5EA5" w:rsidP="006F5EA5">
      <w:pPr>
        <w:pStyle w:val="Corptext"/>
        <w:tabs>
          <w:tab w:val="left" w:pos="8588"/>
        </w:tabs>
        <w:ind w:left="1278"/>
        <w:rPr>
          <w:rFonts w:asciiTheme="minorHAnsi" w:hAnsiTheme="minorHAnsi" w:cs="Calibri"/>
          <w:spacing w:val="-1"/>
          <w:sz w:val="18"/>
          <w:szCs w:val="18"/>
          <w:lang w:val="en-GB"/>
        </w:rPr>
      </w:pPr>
      <w:bookmarkStart w:id="2" w:name="_Hlk97020857"/>
      <w:r w:rsidRPr="006F5EA5">
        <w:rPr>
          <w:rFonts w:asciiTheme="minorHAnsi" w:hAnsiTheme="minorHAnsi" w:cs="Calibri"/>
          <w:b/>
          <w:bCs/>
          <w:spacing w:val="-1"/>
          <w:sz w:val="18"/>
          <w:szCs w:val="18"/>
          <w:lang w:val="en-GB"/>
        </w:rPr>
        <w:t xml:space="preserve">UTILAJUL, ECHIPAMENTUL TEHNOLOGIC </w:t>
      </w:r>
      <w:r w:rsidRPr="006F5EA5">
        <w:rPr>
          <w:rFonts w:asciiTheme="minorHAnsi" w:hAnsiTheme="minorHAnsi" w:cs="Calibri"/>
          <w:spacing w:val="-1"/>
          <w:sz w:val="18"/>
          <w:szCs w:val="18"/>
          <w:lang w:val="en-GB"/>
        </w:rPr>
        <w:t>: SENZOR TURBIDITATE - 2 buc.</w:t>
      </w:r>
    </w:p>
    <w:bookmarkEnd w:id="2"/>
    <w:p w14:paraId="6DE4609B" w14:textId="77777777" w:rsidR="006A76D0" w:rsidRDefault="006A76D0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D5B0B13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11D9052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BFF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BF3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D82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14BB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44DA969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97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A40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7B8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176D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1874E9" w:rsidRPr="001874E9" w14:paraId="3BC0477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6769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FBEF118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B3430A2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C3AAE0F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7546" w14:textId="77777777" w:rsidR="001874E9" w:rsidRPr="008C2092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6183FA22" w14:textId="77777777" w:rsid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F5EA5">
              <w:rPr>
                <w:rFonts w:ascii="Calibri" w:hAnsi="Calibri" w:cs="Calibri"/>
                <w:sz w:val="18"/>
                <w:szCs w:val="18"/>
              </w:rPr>
              <w:t xml:space="preserve">Senzor de turbiditate = Optic </w:t>
            </w:r>
          </w:p>
          <w:p w14:paraId="1F1FE65C" w14:textId="77777777" w:rsidR="006F5EA5" w:rsidRP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F5EA5">
              <w:rPr>
                <w:rFonts w:ascii="Calibri" w:hAnsi="Calibri" w:cs="Calibri"/>
                <w:sz w:val="18"/>
                <w:szCs w:val="18"/>
              </w:rPr>
              <w:t>Calibrare = Din fabrica</w:t>
            </w:r>
          </w:p>
          <w:p w14:paraId="25D52280" w14:textId="77777777" w:rsid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5EA5">
              <w:rPr>
                <w:rFonts w:ascii="Calibri" w:hAnsi="Calibri" w:cs="Calibri"/>
                <w:sz w:val="18"/>
                <w:szCs w:val="18"/>
                <w:lang w:val="it-IT"/>
              </w:rPr>
              <w:t>Domeniu de masura = Apa de proces</w:t>
            </w:r>
          </w:p>
          <w:p w14:paraId="7C99627C" w14:textId="77777777" w:rsidR="006F5EA5" w:rsidRP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5EA5">
              <w:rPr>
                <w:rFonts w:ascii="Calibri" w:hAnsi="Calibri" w:cs="Calibri"/>
                <w:sz w:val="18"/>
                <w:szCs w:val="18"/>
                <w:lang w:val="it-IT"/>
              </w:rPr>
              <w:t>Certificare = Mediu neexploziv</w:t>
            </w:r>
          </w:p>
          <w:p w14:paraId="23643505" w14:textId="77777777" w:rsidR="001874E9" w:rsidRPr="001874E9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F5EA5">
              <w:rPr>
                <w:rFonts w:ascii="Calibri" w:hAnsi="Calibri" w:cs="Calibri"/>
                <w:sz w:val="18"/>
                <w:szCs w:val="18"/>
              </w:rPr>
              <w:t>Montaj = In canalul gratar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D1F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BFB4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56744C9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695C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810D30D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716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F73D0BD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391B9A1C" w14:textId="77777777" w:rsidR="001874E9" w:rsidRPr="006F5EA5" w:rsidRDefault="001874E9" w:rsidP="006F5EA5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72F3E788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190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1D2F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3B67C61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553B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F948A42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C6F0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2A44D18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D274146" w14:textId="77777777" w:rsidR="001874E9" w:rsidRPr="008C2092" w:rsidRDefault="001874E9" w:rsidP="001874E9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55FFDF5D" w14:textId="77777777" w:rsidR="001874E9" w:rsidRPr="001874E9" w:rsidRDefault="001874E9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428D0D2" w14:textId="77777777" w:rsidR="001874E9" w:rsidRPr="001874E9" w:rsidRDefault="001874E9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E08E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8060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2E41F97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D9FD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88587E4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5BB0C85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2A3A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04CB9BB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3A7DF96D" w14:textId="77777777" w:rsidR="001874E9" w:rsidRPr="001874E9" w:rsidRDefault="001874E9" w:rsidP="001874E9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90CF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103D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26C5A21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DCBD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6201354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611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5A3BEEC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5E0181D" w14:textId="77777777" w:rsidR="001874E9" w:rsidRPr="001874E9" w:rsidRDefault="001874E9" w:rsidP="006F5EA5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C2BD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9AF5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6E8143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05C3CE1" w14:textId="77777777" w:rsidR="001874E9" w:rsidRPr="006F5EA5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3D982E5F" w14:textId="77777777" w:rsidR="001874E9" w:rsidRPr="006F5EA5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1237D9EA" w14:textId="77777777" w:rsidR="001874E9" w:rsidRP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6F5EA5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 xml:space="preserve">UTILAJUL, ECHIPAMENTUL TEHNOLOGIC : </w:t>
      </w:r>
      <w:r w:rsidRPr="006F5EA5">
        <w:rPr>
          <w:rFonts w:ascii="Calibri" w:hAnsi="Calibri" w:cs="Calibri"/>
          <w:spacing w:val="-1"/>
          <w:sz w:val="18"/>
          <w:szCs w:val="18"/>
          <w:lang w:val="it-IT"/>
        </w:rPr>
        <w:t>UNITATE AFISARE PARAMETRII SENZORI - 2 buc.</w:t>
      </w:r>
    </w:p>
    <w:p w14:paraId="03AFB2F7" w14:textId="77777777" w:rsidR="001874E9" w:rsidRDefault="001874E9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1874E9" w:rsidRPr="001874E9" w14:paraId="31BCF8F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4FC0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3E0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9FF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8A65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1874E9" w:rsidRPr="001874E9" w14:paraId="642C28C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9D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B26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1EAC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77DD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1874E9" w:rsidRPr="001874E9" w14:paraId="728040B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7626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1323C16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F37FF3F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247D30E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7848" w14:textId="77777777" w:rsidR="001874E9" w:rsidRPr="008C2092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0AB44D6" w14:textId="77777777" w:rsid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5EA5">
              <w:rPr>
                <w:rFonts w:ascii="Calibri" w:hAnsi="Calibri" w:cs="Calibri"/>
                <w:sz w:val="18"/>
                <w:szCs w:val="18"/>
                <w:lang w:val="it-IT"/>
              </w:rPr>
              <w:t xml:space="preserve">Ceritificare = Mediu neexploziv </w:t>
            </w:r>
          </w:p>
          <w:p w14:paraId="757CA80C" w14:textId="77777777" w:rsidR="006F5EA5" w:rsidRP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5EA5">
              <w:rPr>
                <w:rFonts w:ascii="Calibri" w:hAnsi="Calibri" w:cs="Calibri"/>
                <w:sz w:val="18"/>
                <w:szCs w:val="18"/>
                <w:lang w:val="it-IT"/>
              </w:rPr>
              <w:t>Intrare senzor = 4 x digital senzor</w:t>
            </w:r>
          </w:p>
          <w:p w14:paraId="4A47BA30" w14:textId="77777777" w:rsid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5EA5">
              <w:rPr>
                <w:rFonts w:ascii="Calibri" w:hAnsi="Calibri" w:cs="Calibri"/>
                <w:sz w:val="18"/>
                <w:szCs w:val="18"/>
                <w:lang w:val="it-IT"/>
              </w:rPr>
              <w:t xml:space="preserve">Comunicatie = 4 x iesire analogice 0/4...20 mA </w:t>
            </w:r>
          </w:p>
          <w:p w14:paraId="3CBE9795" w14:textId="77777777" w:rsidR="006F5EA5" w:rsidRP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F5EA5">
              <w:rPr>
                <w:rFonts w:ascii="Calibri" w:hAnsi="Calibri" w:cs="Calibri"/>
                <w:sz w:val="18"/>
                <w:szCs w:val="18"/>
                <w:lang w:val="it-IT"/>
              </w:rPr>
              <w:t>Alimentare = 100...230 V AC</w:t>
            </w:r>
          </w:p>
          <w:p w14:paraId="76CA084A" w14:textId="77777777" w:rsidR="006F5EA5" w:rsidRPr="006F5EA5" w:rsidRDefault="006F5EA5" w:rsidP="006F5EA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F5EA5">
              <w:rPr>
                <w:rFonts w:ascii="Calibri" w:hAnsi="Calibri" w:cs="Calibri"/>
                <w:sz w:val="18"/>
                <w:szCs w:val="18"/>
              </w:rPr>
              <w:t>Set intrare cablu = Inclus</w:t>
            </w:r>
          </w:p>
          <w:p w14:paraId="3FAD04EE" w14:textId="77777777" w:rsidR="001874E9" w:rsidRPr="001874E9" w:rsidRDefault="001874E9" w:rsidP="006F5EA5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29" w:lineRule="exact"/>
              <w:ind w:left="819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F6A6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367D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65907A5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58A5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8957E97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6017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D412826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07AE12D3" w14:textId="77777777" w:rsidR="001874E9" w:rsidRPr="006F5EA5" w:rsidRDefault="001874E9" w:rsidP="006F5EA5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3C14D409" w14:textId="77777777" w:rsidR="001874E9" w:rsidRPr="001874E9" w:rsidRDefault="001874E9" w:rsidP="001874E9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3DA2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1398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74E9" w:rsidRPr="001874E9" w14:paraId="48640FB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70C9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29DC1A9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46F0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667D3728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CB9EECB" w14:textId="77777777" w:rsidR="001874E9" w:rsidRPr="008C2092" w:rsidRDefault="001874E9" w:rsidP="001874E9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340AC5DA" w14:textId="77777777" w:rsidR="001874E9" w:rsidRPr="001874E9" w:rsidRDefault="001874E9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1C550973" w14:textId="77777777" w:rsidR="001874E9" w:rsidRPr="001874E9" w:rsidRDefault="001874E9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3EAC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0150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7559EAB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950E" w14:textId="77777777" w:rsidR="001874E9" w:rsidRPr="001874E9" w:rsidRDefault="001874E9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4520F0E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B18652C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4811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D4F6A0C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7AA43F33" w14:textId="77777777" w:rsidR="001874E9" w:rsidRPr="001874E9" w:rsidRDefault="001874E9" w:rsidP="001874E9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7680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C06E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1874E9" w:rsidRPr="001874E9" w14:paraId="67CBEC9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558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0732CC7" w14:textId="77777777" w:rsidR="001874E9" w:rsidRPr="001874E9" w:rsidRDefault="001874E9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8BE3" w14:textId="77777777" w:rsidR="001874E9" w:rsidRPr="001874E9" w:rsidRDefault="001874E9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10C842C8" w14:textId="77777777" w:rsidR="006F5EA5" w:rsidRDefault="006F5EA5" w:rsidP="006F5EA5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DB6B8C9" w14:textId="77777777" w:rsidR="001874E9" w:rsidRPr="001874E9" w:rsidRDefault="001874E9" w:rsidP="001874E9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F7D3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166C" w14:textId="77777777" w:rsidR="001874E9" w:rsidRPr="001874E9" w:rsidRDefault="001874E9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1541833B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D541E64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F1E9F64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4D5C0F5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75833C6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DC6F252" w14:textId="77777777" w:rsidR="00F979EB" w:rsidRPr="00F979EB" w:rsidRDefault="00F979EB" w:rsidP="00F979EB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444B00E4" w14:textId="77777777" w:rsidR="006F5EA5" w:rsidRDefault="00F979EB" w:rsidP="00F979EB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979EB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F979EB">
        <w:rPr>
          <w:rFonts w:ascii="Calibri" w:hAnsi="Calibri" w:cs="Calibri"/>
          <w:spacing w:val="-1"/>
          <w:sz w:val="18"/>
          <w:szCs w:val="18"/>
          <w:lang w:val="it-IT"/>
        </w:rPr>
        <w:t xml:space="preserve"> : INSTALATIE DE DEZNISIPARE SI SEPARARE GRASIMI - 1 buc.</w:t>
      </w:r>
    </w:p>
    <w:p w14:paraId="0C6E0126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53A4667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CBDE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0054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318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20B4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4A6B889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C61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43C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514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1A2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F979EB" w14:paraId="2ECE0C4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7E9F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C5A6B36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3CFBB1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349AF08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B6E7" w14:textId="77777777" w:rsidR="006F5EA5" w:rsidRPr="008C2092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4916C18" w14:textId="77777777" w:rsidR="00F979EB" w:rsidRPr="00F979EB" w:rsidRDefault="00F979EB" w:rsidP="00F979EB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</w:p>
          <w:p w14:paraId="09ECCD0F" w14:textId="77777777" w:rsidR="00F979EB" w:rsidRDefault="00F979EB" w:rsidP="00F979EB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979EB">
              <w:rPr>
                <w:rFonts w:ascii="Calibri" w:hAnsi="Calibri" w:cs="Calibri"/>
                <w:sz w:val="18"/>
                <w:szCs w:val="18"/>
                <w:lang w:val="it-IT"/>
              </w:rPr>
              <w:t xml:space="preserve">Alimentare electrica = 380 V, 50 Hz </w:t>
            </w:r>
          </w:p>
          <w:p w14:paraId="5C836122" w14:textId="77777777" w:rsidR="00F979EB" w:rsidRDefault="00F979EB" w:rsidP="00F979EB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979EB">
              <w:rPr>
                <w:rFonts w:ascii="Calibri" w:hAnsi="Calibri" w:cs="Calibri"/>
                <w:sz w:val="18"/>
                <w:szCs w:val="18"/>
                <w:lang w:val="it-IT"/>
              </w:rPr>
              <w:t>Operare=Automata</w:t>
            </w:r>
          </w:p>
          <w:p w14:paraId="37324765" w14:textId="77777777" w:rsidR="00F979EB" w:rsidRDefault="00F979EB" w:rsidP="00F979EB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979EB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Tip=Deznisipare-degresare </w:t>
            </w:r>
          </w:p>
          <w:p w14:paraId="1EE9B2B4" w14:textId="77777777" w:rsidR="00F979EB" w:rsidRPr="00F979EB" w:rsidRDefault="00F979EB" w:rsidP="00F979EB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979EB">
              <w:rPr>
                <w:rFonts w:ascii="Calibri" w:hAnsi="Calibri" w:cs="Calibri"/>
                <w:sz w:val="18"/>
                <w:szCs w:val="18"/>
                <w:lang w:val="it-IT"/>
              </w:rPr>
              <w:t>Material = Otel inox EN 1.4301</w:t>
            </w:r>
          </w:p>
          <w:p w14:paraId="06796209" w14:textId="77777777" w:rsidR="006F5EA5" w:rsidRPr="00F979EB" w:rsidRDefault="00F979EB" w:rsidP="00F979EB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979EB">
              <w:rPr>
                <w:rFonts w:ascii="Calibri" w:hAnsi="Calibri" w:cs="Calibri"/>
                <w:sz w:val="18"/>
                <w:szCs w:val="18"/>
                <w:lang w:val="it-IT"/>
              </w:rPr>
              <w:t>Accesorii = Pubele mobile pentru receptionare deseuri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A10C" w14:textId="77777777" w:rsidR="006F5EA5" w:rsidRPr="00F979EB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48E3" w14:textId="77777777" w:rsidR="006F5EA5" w:rsidRPr="00F979EB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6EFF9EC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A5AA" w14:textId="77777777" w:rsidR="006F5EA5" w:rsidRPr="00F979EB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0722D5E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5B5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0E1423E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35B1FBBB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08131239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CDA7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5B4D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7BB6678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BB7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8D3CFD3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945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6FBF9A6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4936897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46203668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CD40D8B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7E90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37D3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3A7116F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8F24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0591272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4258C5C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834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6683808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73A4594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FADB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9752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6721E5D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6E22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30CC4C0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CEA4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73D8620F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4F36DCA6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83F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277D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1A7C2801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817643D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46D42A4" w14:textId="77777777" w:rsidR="006F5EA5" w:rsidRDefault="00D20A98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D20A98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D20A98">
        <w:rPr>
          <w:rFonts w:ascii="Calibri" w:hAnsi="Calibri" w:cs="Calibri"/>
          <w:spacing w:val="-1"/>
          <w:sz w:val="18"/>
          <w:szCs w:val="18"/>
          <w:lang w:val="it-IT"/>
        </w:rPr>
        <w:t xml:space="preserve"> : POMP</w:t>
      </w:r>
      <w:r>
        <w:rPr>
          <w:rFonts w:ascii="Calibri" w:hAnsi="Calibri" w:cs="Calibri"/>
          <w:spacing w:val="-1"/>
          <w:sz w:val="18"/>
          <w:szCs w:val="18"/>
          <w:lang w:val="it-IT"/>
        </w:rPr>
        <w:t>E</w:t>
      </w:r>
      <w:r w:rsidRPr="00D20A98">
        <w:rPr>
          <w:rFonts w:ascii="Calibri" w:hAnsi="Calibri" w:cs="Calibri"/>
          <w:spacing w:val="-1"/>
          <w:sz w:val="18"/>
          <w:szCs w:val="18"/>
          <w:lang w:val="it-IT"/>
        </w:rPr>
        <w:t xml:space="preserve"> SUBMERSIBIL</w:t>
      </w:r>
      <w:r>
        <w:rPr>
          <w:rFonts w:ascii="Calibri" w:hAnsi="Calibri" w:cs="Calibri"/>
          <w:spacing w:val="-1"/>
          <w:sz w:val="18"/>
          <w:szCs w:val="18"/>
          <w:lang w:val="it-IT"/>
        </w:rPr>
        <w:t>E</w:t>
      </w:r>
      <w:r w:rsidRPr="00D20A98">
        <w:rPr>
          <w:rFonts w:ascii="Calibri" w:hAnsi="Calibri" w:cs="Calibri"/>
          <w:spacing w:val="-1"/>
          <w:sz w:val="18"/>
          <w:szCs w:val="18"/>
          <w:lang w:val="it-IT"/>
        </w:rPr>
        <w:t xml:space="preserve"> - 2 buc.</w:t>
      </w:r>
    </w:p>
    <w:p w14:paraId="0EA25630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17822A9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234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9C0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CA0E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4B30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0E5D231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6E2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51D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A15E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665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D20A98" w14:paraId="2AAAE08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1840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5672280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0A3346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01E648D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6F34" w14:textId="77777777" w:rsidR="006F5EA5" w:rsidRPr="008C2092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1A2B1302" w14:textId="77777777" w:rsidR="00D20A98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20A98">
              <w:rPr>
                <w:rFonts w:ascii="Calibri" w:hAnsi="Calibri" w:cs="Calibri"/>
                <w:sz w:val="18"/>
                <w:szCs w:val="18"/>
              </w:rPr>
              <w:t>Tip = Submersibil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  <w:p w14:paraId="0184E389" w14:textId="77777777" w:rsidR="00D20A98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20A98">
              <w:rPr>
                <w:rFonts w:ascii="Calibri" w:hAnsi="Calibri" w:cs="Calibri"/>
                <w:sz w:val="18"/>
                <w:szCs w:val="18"/>
              </w:rPr>
              <w:t>Rotor= Vortex</w:t>
            </w:r>
          </w:p>
          <w:p w14:paraId="6219ADE6" w14:textId="77777777" w:rsidR="00D20A98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20A98">
              <w:rPr>
                <w:rFonts w:ascii="Calibri" w:hAnsi="Calibri" w:cs="Calibri"/>
                <w:sz w:val="18"/>
                <w:szCs w:val="18"/>
              </w:rPr>
              <w:t>Orificiu refulare= DN80 Putere= 7.5 kw</w:t>
            </w:r>
          </w:p>
          <w:p w14:paraId="0E313410" w14:textId="77777777" w:rsidR="00D20A98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20A98">
              <w:rPr>
                <w:rFonts w:ascii="Calibri" w:hAnsi="Calibri" w:cs="Calibri"/>
                <w:sz w:val="18"/>
                <w:szCs w:val="18"/>
              </w:rPr>
              <w:t xml:space="preserve">Alimentare electrica=3x400V/50Hz </w:t>
            </w:r>
          </w:p>
          <w:p w14:paraId="10A71126" w14:textId="77777777" w:rsidR="00D20A98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20A98">
              <w:rPr>
                <w:rFonts w:ascii="Calibri" w:hAnsi="Calibri" w:cs="Calibri"/>
                <w:sz w:val="18"/>
                <w:szCs w:val="18"/>
              </w:rPr>
              <w:t>Alimentare compact unit   Debit = 60 m3/h</w:t>
            </w:r>
          </w:p>
          <w:p w14:paraId="74498F48" w14:textId="77777777" w:rsidR="00D20A98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D20A98">
              <w:rPr>
                <w:rFonts w:ascii="Calibri" w:hAnsi="Calibri" w:cs="Calibri"/>
                <w:sz w:val="18"/>
                <w:szCs w:val="18"/>
              </w:rPr>
              <w:t>Inaltime de pompare = 15 m</w:t>
            </w:r>
          </w:p>
          <w:p w14:paraId="450AAB00" w14:textId="77777777" w:rsidR="006F5EA5" w:rsidRPr="00D20A98" w:rsidRDefault="00D20A98" w:rsidP="00D20A9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D20A98">
              <w:rPr>
                <w:rFonts w:ascii="Calibri" w:hAnsi="Calibri" w:cs="Calibri"/>
                <w:sz w:val="18"/>
                <w:szCs w:val="18"/>
                <w:lang w:val="it-IT"/>
              </w:rPr>
              <w:t>Montaj = In bazinul de sedimentare primara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03EE" w14:textId="77777777" w:rsidR="006F5EA5" w:rsidRPr="00D20A98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8EA4" w14:textId="77777777" w:rsidR="006F5EA5" w:rsidRPr="00D20A98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13E0557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6DCE" w14:textId="77777777" w:rsidR="006F5EA5" w:rsidRPr="00D20A98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F4879D5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E64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E6CFC0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160E326D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39B13FD0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DB96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FF35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3173D7A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AAF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5BC9FB1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0F5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1250FE5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5DF8500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1AFE55C7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A2D61AD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EE09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8DFC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08125F1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4370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498FFBE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C9816FB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77C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601E9411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10232A8B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CC39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633F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16E4F6A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1B8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E489F0E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A3B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A379632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189D987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CFF6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C186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68D7330A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2CE06B0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4E351AC" w14:textId="77777777" w:rsidR="006C5A72" w:rsidRDefault="006C5A72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FC1151E" w14:textId="77777777" w:rsidR="006C5A72" w:rsidRDefault="006C5A72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D53ED60" w14:textId="77777777" w:rsidR="006C5A72" w:rsidRDefault="006C5A72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6C5A72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 :</w:t>
      </w:r>
      <w:r w:rsidRPr="006C5A72">
        <w:rPr>
          <w:rFonts w:ascii="Calibri" w:hAnsi="Calibri" w:cs="Calibri"/>
          <w:spacing w:val="-1"/>
          <w:sz w:val="18"/>
          <w:szCs w:val="18"/>
          <w:lang w:val="it-IT"/>
        </w:rPr>
        <w:t xml:space="preserve"> VANA CU BILA - 2 buc.</w:t>
      </w:r>
    </w:p>
    <w:p w14:paraId="37C64EAC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4AC1223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EB4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2D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6D1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D56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2DB34D1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889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2FA5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B3A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821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1874E9" w14:paraId="044142D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A062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D92A373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D953012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F61EC57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C295" w14:textId="77777777" w:rsidR="006F5EA5" w:rsidRPr="008C2092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3399CD6F" w14:textId="77777777" w:rsidR="006C5A72" w:rsidRP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 xml:space="preserve">Tip= Vana unisens cu bila </w:t>
            </w:r>
          </w:p>
          <w:p w14:paraId="2E6AE61B" w14:textId="77777777" w:rsidR="006C5A72" w:rsidRP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>Material= Fonta</w:t>
            </w:r>
          </w:p>
          <w:p w14:paraId="560A57EC" w14:textId="77777777" w:rsidR="006F5EA5" w:rsidRPr="001874E9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>Racord= DN80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E8D3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DCAA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04FB92D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3CB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EFE3A4D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7A50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0ED3F67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74A36EA0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3CD7D4D4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A7A7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74F4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74467A6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8ED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841381C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47C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7D57E984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0A65973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78C26B36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5980009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834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020C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4AF8B6B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6902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F70619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55CE554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8A94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C8F190D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68C0AD8F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3CBD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E6D1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5B782AF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8B2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8392640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41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52DF5595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CE3284B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A60E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34A4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C15A9E4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6235DFA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5D92AF8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7523C32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8DC044F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B9E22BE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CA796E9" w14:textId="77777777" w:rsidR="006F5EA5" w:rsidRDefault="006C5A72" w:rsidP="006C5A72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6C5A72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6C5A72">
        <w:rPr>
          <w:rFonts w:ascii="Calibri" w:hAnsi="Calibri" w:cs="Calibri"/>
          <w:spacing w:val="-1"/>
          <w:sz w:val="18"/>
          <w:szCs w:val="18"/>
          <w:lang w:val="it-IT"/>
        </w:rPr>
        <w:t xml:space="preserve"> : SISTEM DE RIDICARE - 6 buc.</w:t>
      </w:r>
    </w:p>
    <w:p w14:paraId="045531DA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60B78C9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3D6E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7882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DB02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B60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0D5CE81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A410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F0A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ED7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D96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1874E9" w14:paraId="33A3B2A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7F3F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BBB5E24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E176524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28FFCA7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860F" w14:textId="77777777" w:rsidR="006F5EA5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5F0FBCCC" w14:textId="77777777" w:rsidR="006C5A72" w:rsidRDefault="006C5A72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79CAC5A8" w14:textId="77777777" w:rsid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 xml:space="preserve">Material = Otel carbon galvanizat la cald </w:t>
            </w:r>
          </w:p>
          <w:p w14:paraId="730DBF48" w14:textId="77777777" w:rsidR="006C5A72" w:rsidRP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>Operare = Manuala</w:t>
            </w:r>
          </w:p>
          <w:p w14:paraId="717013BB" w14:textId="77777777" w:rsidR="006C5A72" w:rsidRP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>Baza = Fixa</w:t>
            </w:r>
          </w:p>
          <w:p w14:paraId="73B1E065" w14:textId="77777777" w:rsidR="006C5A72" w:rsidRP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>Capacitate max.=150 kg</w:t>
            </w:r>
          </w:p>
          <w:p w14:paraId="09FA7F73" w14:textId="77777777" w:rsidR="006F5EA5" w:rsidRPr="001874E9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6C5A72">
              <w:rPr>
                <w:rFonts w:ascii="Calibri" w:hAnsi="Calibri" w:cs="Calibri"/>
                <w:sz w:val="18"/>
                <w:szCs w:val="18"/>
              </w:rPr>
              <w:t>Utilizare = Ridicare pompe submersibile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22E3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3C92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703F3AF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EBF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351008E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064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AF1931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0A48809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0303A155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E81C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56C9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5336A32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807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E3BCBAC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48E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77574B7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AF7FEBB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46F443BE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3D7BAF3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B779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6376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3CC1B82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B740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90C1945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0325231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11D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50206DF8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727A448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01D3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C0D0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640AEFF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208F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4DF5F19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1AB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41E007A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E0516EC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23F8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9877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12A57FF9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22B3CBC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FC5EADC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6CFEFC8" w14:textId="77777777" w:rsidR="006F5EA5" w:rsidRDefault="006C5A72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6C5A72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lastRenderedPageBreak/>
        <w:t>UTILAJUL, ECHIPAMENTUL TEHNOLOGIC</w:t>
      </w:r>
      <w:r w:rsidRPr="006C5A72">
        <w:rPr>
          <w:rFonts w:ascii="Calibri" w:hAnsi="Calibri" w:cs="Calibri"/>
          <w:spacing w:val="-1"/>
          <w:sz w:val="18"/>
          <w:szCs w:val="18"/>
          <w:lang w:val="it-IT"/>
        </w:rPr>
        <w:t xml:space="preserve"> : SISTEM DE CUPLARE RAPIDA - 2 buc.</w:t>
      </w:r>
    </w:p>
    <w:p w14:paraId="522EC138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133322F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5AF5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4C2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9A1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CAE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005DA37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31C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57A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1EE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41D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6C5A72" w14:paraId="7EE2C23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7F60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204499D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988D5B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17AAFFC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115E" w14:textId="77777777" w:rsidR="006F5EA5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8AD0D2D" w14:textId="77777777" w:rsidR="006C5A72" w:rsidRPr="008C2092" w:rsidRDefault="006C5A72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1DF62DF" w14:textId="77777777" w:rsid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C5A72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Tip=Picior de cuplare automata </w:t>
            </w:r>
          </w:p>
          <w:p w14:paraId="11E0D1AB" w14:textId="77777777" w:rsidR="006F5EA5" w:rsidRPr="006C5A72" w:rsidRDefault="006C5A72" w:rsidP="006C5A72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6C5A72">
              <w:rPr>
                <w:rFonts w:ascii="Calibri" w:hAnsi="Calibri" w:cs="Calibri"/>
                <w:sz w:val="18"/>
                <w:szCs w:val="18"/>
                <w:lang w:val="it-IT"/>
              </w:rPr>
              <w:t>Diametru=DN80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39A0" w14:textId="77777777" w:rsidR="006F5EA5" w:rsidRPr="006C5A72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AB49" w14:textId="77777777" w:rsidR="006F5EA5" w:rsidRPr="006C5A72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473E0D7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C39A" w14:textId="77777777" w:rsidR="006F5EA5" w:rsidRPr="006C5A72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856C730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08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7901B030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50D12204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0212C19C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1C18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4D2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7B6F5CA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50A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BA14E77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1AB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0AA0FD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72E5C69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189BEF8E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3141D209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66A1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13A3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18665B1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9064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6AA33C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A9239D5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6B9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54A013D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31E322B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4728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9177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0C285EA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91E5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206C06F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055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005C79A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8C71AE4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5C4B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7D51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3C2DD92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5BADB6A" w14:textId="77777777" w:rsidR="006F5EA5" w:rsidRDefault="006F5EA5" w:rsidP="00F50345">
      <w:pPr>
        <w:pStyle w:val="Corptext"/>
        <w:tabs>
          <w:tab w:val="left" w:pos="8588"/>
        </w:tabs>
        <w:kinsoku w:val="0"/>
        <w:overflowPunct w:val="0"/>
        <w:ind w:left="0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C80663F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4DF5893" w14:textId="77777777" w:rsidR="00F50345" w:rsidRPr="00F50345" w:rsidRDefault="00F50345" w:rsidP="00F50345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b/>
          <w:bCs/>
          <w:spacing w:val="-1"/>
          <w:sz w:val="18"/>
          <w:szCs w:val="18"/>
          <w:lang w:val="it-IT"/>
        </w:rPr>
      </w:pPr>
    </w:p>
    <w:p w14:paraId="3755E980" w14:textId="77777777" w:rsidR="006F5EA5" w:rsidRDefault="00F50345" w:rsidP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50345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F50345">
        <w:rPr>
          <w:rFonts w:ascii="Calibri" w:hAnsi="Calibri" w:cs="Calibri"/>
          <w:spacing w:val="-1"/>
          <w:sz w:val="18"/>
          <w:szCs w:val="18"/>
          <w:lang w:val="it-IT"/>
        </w:rPr>
        <w:t xml:space="preserve"> : SCARA - 2 buc</w:t>
      </w:r>
    </w:p>
    <w:p w14:paraId="75EBB521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E90A6D3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1FDCB4C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E5F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EB35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05C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8B1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74B5417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DBB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4E54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CBC0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596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1874E9" w14:paraId="4E3502D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C20D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0CD4E81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F49864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2B11C5A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51E7" w14:textId="77777777" w:rsidR="006F5EA5" w:rsidRPr="008C2092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17E80761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 xml:space="preserve">Material = Otel industrial galvanizat la cald </w:t>
            </w:r>
          </w:p>
          <w:p w14:paraId="3B6FD367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Tip = navigator (de perete)</w:t>
            </w:r>
          </w:p>
          <w:p w14:paraId="4C0DF4FA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Utilizare = Acces bazin prima sedimentare</w:t>
            </w:r>
          </w:p>
          <w:p w14:paraId="4E7BFD80" w14:textId="77777777" w:rsidR="006F5EA5" w:rsidRPr="001874E9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Dimensiuni = 0.4x4.5 m lxH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F9CF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39AA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7454DEC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513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0CA686D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CEF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09551B3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10126DB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443C634B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15E0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2638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67B521A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471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DFC2708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55B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264F386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4833A90D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00E92534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0B44E854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86FA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0D76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6BC8B63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45C8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5F9D2C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C184DA7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B0F8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3FD07DE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1D23872C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D4F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7719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34F5846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899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F20609E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6EA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1BCCF408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0BA9805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CBBD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D5EB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49E5D3DD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0FD9AB5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C24C7ED" w14:textId="77777777" w:rsidR="006F5EA5" w:rsidRDefault="006F5EA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A16B573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43BDB6A" w14:textId="77777777" w:rsidR="00F50345" w:rsidRPr="00F50345" w:rsidRDefault="00F50345" w:rsidP="00F50345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b/>
          <w:bCs/>
          <w:spacing w:val="-1"/>
          <w:sz w:val="18"/>
          <w:szCs w:val="18"/>
          <w:lang w:val="it-IT"/>
        </w:rPr>
      </w:pPr>
    </w:p>
    <w:p w14:paraId="775D34CA" w14:textId="77777777" w:rsidR="00F50345" w:rsidRDefault="00F50345" w:rsidP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="Calibri" w:hAnsi="Calibri" w:cs="Calibri"/>
          <w:spacing w:val="-1"/>
          <w:sz w:val="18"/>
          <w:szCs w:val="18"/>
          <w:lang w:val="it-IT"/>
        </w:rPr>
      </w:pPr>
      <w:r w:rsidRPr="00F50345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F50345">
        <w:rPr>
          <w:rFonts w:ascii="Calibri" w:hAnsi="Calibri" w:cs="Calibri"/>
          <w:spacing w:val="-1"/>
          <w:sz w:val="18"/>
          <w:szCs w:val="18"/>
          <w:lang w:val="it-IT"/>
        </w:rPr>
        <w:t xml:space="preserve"> : CAPAC - 5 buc.</w:t>
      </w:r>
    </w:p>
    <w:p w14:paraId="4DBF2DEE" w14:textId="77777777" w:rsidR="00F50345" w:rsidRDefault="00F50345" w:rsidP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6F5EA5" w:rsidRPr="001874E9" w14:paraId="01A27CB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E9B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CF2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D12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B7D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6F5EA5" w:rsidRPr="001874E9" w14:paraId="083CBB9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2DA6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1E9D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1BCB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FB6A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6F5EA5" w:rsidRPr="00F50345" w14:paraId="481F82C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963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69B8E67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8B2CB2E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E295B4F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B700" w14:textId="77777777" w:rsidR="006F5EA5" w:rsidRPr="008C2092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6799318C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 xml:space="preserve">Material = Otel industrial galvanizat la cald  </w:t>
            </w:r>
          </w:p>
          <w:p w14:paraId="7B0EAAB0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Tip capac = Cu articulatii</w:t>
            </w:r>
          </w:p>
          <w:p w14:paraId="7CB7122D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Dimensiuni = 0.60 x 0.60 m (lxL)</w:t>
            </w:r>
          </w:p>
          <w:p w14:paraId="16414C73" w14:textId="77777777" w:rsidR="006F5EA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it-IT"/>
              </w:rPr>
              <w:t>Utilizare = Capac pentru acces bazin omogenizare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943E" w14:textId="77777777" w:rsidR="006F5EA5" w:rsidRPr="00F50345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FEC4" w14:textId="77777777" w:rsidR="006F5EA5" w:rsidRPr="00F50345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45A9951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5433" w14:textId="77777777" w:rsidR="006F5EA5" w:rsidRPr="00F50345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1501A0B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F90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687563FF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7A8A2166" w14:textId="77777777" w:rsidR="006F5EA5" w:rsidRPr="006F5EA5" w:rsidRDefault="006F5EA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2030383F" w14:textId="77777777" w:rsidR="006F5EA5" w:rsidRPr="001874E9" w:rsidRDefault="006F5EA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9BD4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1723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5EA5" w:rsidRPr="001874E9" w14:paraId="7FFF3CD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A653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A5B6C63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C837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F62ACF0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7914D8E" w14:textId="77777777" w:rsidR="006F5EA5" w:rsidRPr="008C2092" w:rsidRDefault="006F5EA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3C58F64F" w14:textId="77777777" w:rsidR="006F5EA5" w:rsidRPr="001874E9" w:rsidRDefault="006F5EA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3BEE179B" w14:textId="77777777" w:rsidR="006F5EA5" w:rsidRPr="001874E9" w:rsidRDefault="006F5EA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6628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E5FF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1E39036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F02" w14:textId="77777777" w:rsidR="006F5EA5" w:rsidRPr="001874E9" w:rsidRDefault="006F5EA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F8E6271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463667D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904C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312F60A4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19B53CA" w14:textId="77777777" w:rsidR="006F5EA5" w:rsidRPr="001874E9" w:rsidRDefault="006F5EA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288D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7D98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6F5EA5" w:rsidRPr="001874E9" w14:paraId="6851DBD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DEA2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2C0B562" w14:textId="77777777" w:rsidR="006F5EA5" w:rsidRPr="001874E9" w:rsidRDefault="006F5EA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43D9" w14:textId="77777777" w:rsidR="006F5EA5" w:rsidRPr="001874E9" w:rsidRDefault="006F5EA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366AE1B" w14:textId="77777777" w:rsidR="006F5EA5" w:rsidRDefault="006F5EA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5320638" w14:textId="77777777" w:rsidR="006F5EA5" w:rsidRPr="001874E9" w:rsidRDefault="006F5EA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65F6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837B" w14:textId="77777777" w:rsidR="006F5EA5" w:rsidRPr="001874E9" w:rsidRDefault="006F5EA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76C0FB1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7A2B670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83DEF48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50345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F50345">
        <w:rPr>
          <w:rFonts w:ascii="Calibri" w:hAnsi="Calibri" w:cs="Calibri"/>
          <w:spacing w:val="-1"/>
          <w:sz w:val="18"/>
          <w:szCs w:val="18"/>
          <w:lang w:val="it-IT"/>
        </w:rPr>
        <w:t xml:space="preserve"> : MIXER SUBMERSIBIL - 2 buc.</w:t>
      </w:r>
    </w:p>
    <w:p w14:paraId="3B117C17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8D25D84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50345" w:rsidRPr="001874E9" w14:paraId="5934E1A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5EA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145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42F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28B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50345" w:rsidRPr="001874E9" w14:paraId="3F8E9CC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901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CD0D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278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CAD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50345" w:rsidRPr="00F50345" w14:paraId="05945F6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761A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7BCAE4A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C774DD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7F1D560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740E" w14:textId="77777777" w:rsidR="00F50345" w:rsidRPr="008C2092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3AD80F0F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 = Submersibil </w:t>
            </w:r>
          </w:p>
          <w:p w14:paraId="0DC6815A" w14:textId="77777777" w:rsid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it-IT"/>
              </w:rPr>
              <w:t>Accesorii= Ghidaj AISI304</w:t>
            </w:r>
          </w:p>
          <w:p w14:paraId="135D1770" w14:textId="77777777" w:rsid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Turatie motor = 1385 rpm </w:t>
            </w:r>
          </w:p>
          <w:p w14:paraId="7558F0F0" w14:textId="77777777" w:rsid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Putere motor = 1.5 kw </w:t>
            </w:r>
          </w:p>
          <w:p w14:paraId="70200B70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en-GB"/>
              </w:rPr>
              <w:t>Greutate = 21 kg</w:t>
            </w:r>
          </w:p>
          <w:p w14:paraId="1863C964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it-IT"/>
              </w:rPr>
              <w:t>Utilizare = Mixare amestec bazin omogenizare</w:t>
            </w:r>
          </w:p>
          <w:p w14:paraId="4731C4FD" w14:textId="77777777" w:rsidR="00F50345" w:rsidRPr="00F50345" w:rsidRDefault="00F50345" w:rsidP="00F50345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it-IT"/>
              </w:rPr>
              <w:t>Montaj = Bazin de omogenizare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F892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F0FF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3A6BFC5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8495" w14:textId="77777777" w:rsidR="00F50345" w:rsidRPr="00F50345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F741383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31B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42097BB2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00DB2E50" w14:textId="77777777" w:rsidR="00F50345" w:rsidRDefault="00F50345" w:rsidP="00F50345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738C73F3" w14:textId="77777777" w:rsidR="00F50345" w:rsidRPr="00F50345" w:rsidRDefault="00F50345" w:rsidP="00F50345">
            <w:pPr>
              <w:pStyle w:val="TableParagraph"/>
              <w:numPr>
                <w:ilvl w:val="0"/>
                <w:numId w:val="7"/>
              </w:numPr>
              <w:tabs>
                <w:tab w:val="left" w:pos="165"/>
              </w:tabs>
              <w:kinsoku w:val="0"/>
              <w:overflowPunct w:val="0"/>
              <w:spacing w:before="77"/>
              <w:rPr>
                <w:rFonts w:ascii="Calibri" w:hAnsi="Calibri" w:cs="Calibri"/>
                <w:sz w:val="18"/>
                <w:szCs w:val="18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Functionare automata</w:t>
            </w:r>
          </w:p>
          <w:p w14:paraId="6E4916A7" w14:textId="77777777" w:rsidR="00F50345" w:rsidRPr="006F5EA5" w:rsidRDefault="00F50345" w:rsidP="00F50345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F50345">
              <w:rPr>
                <w:rFonts w:ascii="Calibri" w:hAnsi="Calibri" w:cs="Calibri"/>
                <w:sz w:val="18"/>
                <w:szCs w:val="18"/>
              </w:rPr>
              <w:t>Protectie IP68</w:t>
            </w:r>
          </w:p>
          <w:p w14:paraId="04F70746" w14:textId="77777777" w:rsidR="00F50345" w:rsidRPr="001874E9" w:rsidRDefault="00F50345" w:rsidP="00F50345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ACA0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1F55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0345" w:rsidRPr="001874E9" w14:paraId="3077532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3DC4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F9A6FD4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F9D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003EC266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2B46321" w14:textId="77777777" w:rsidR="00F50345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5D4B9293" w14:textId="77777777" w:rsidR="00F50345" w:rsidRPr="008C2092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F50345">
              <w:rPr>
                <w:rFonts w:ascii="Calibri" w:hAnsi="Calibri" w:cs="Calibri"/>
                <w:sz w:val="18"/>
                <w:szCs w:val="18"/>
                <w:lang w:val="it-IT"/>
              </w:rPr>
              <w:t>Mixerul este proiectat si realizat in conformitate cu ISO 9001, ISO 14001 si ISO14001</w:t>
            </w:r>
          </w:p>
          <w:p w14:paraId="3742F259" w14:textId="77777777" w:rsidR="00F50345" w:rsidRPr="001874E9" w:rsidRDefault="00F5034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1E581BE6" w14:textId="77777777" w:rsidR="00F50345" w:rsidRPr="001874E9" w:rsidRDefault="00F5034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F8AF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18E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5C958D2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BA2E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F3F6276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DB10422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803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5A5AAA98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634F7E7B" w14:textId="77777777" w:rsidR="00F50345" w:rsidRPr="001874E9" w:rsidRDefault="00F5034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8C9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CAA2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48143C6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FFDD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E45BF8A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ED8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4491DFBB" w14:textId="77777777" w:rsidR="00F50345" w:rsidRDefault="00F5034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B40EFA9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15B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ED8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4B5EAFAF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A86AC1D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B857859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A66E7CA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8D71B28" w14:textId="77777777" w:rsidR="00F50345" w:rsidRPr="00F50345" w:rsidRDefault="00F50345" w:rsidP="00F50345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4F39A13A" w14:textId="77777777" w:rsidR="00F50345" w:rsidRDefault="00F50345" w:rsidP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50345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F50345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SUBMERSIBILA - 5 buc.</w:t>
      </w:r>
    </w:p>
    <w:p w14:paraId="70EB03C9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50345" w:rsidRPr="001874E9" w14:paraId="02E5CC5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2E6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07E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0FD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BE8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50345" w:rsidRPr="001874E9" w14:paraId="0B8BE6B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A94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04E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1484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FCC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50345" w:rsidRPr="00F50345" w14:paraId="21859E2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D4C6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6D55EAF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29E469A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D07526B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AFDC" w14:textId="77777777" w:rsidR="00F50345" w:rsidRPr="008C2092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2EF44E5C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Putere motor = 1.1 kW </w:t>
            </w:r>
          </w:p>
          <w:p w14:paraId="6D6EE52D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Permeabilitate solide = 50 mm </w:t>
            </w:r>
          </w:p>
          <w:p w14:paraId="525AF3AC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Orificiu refulare = 2"</w:t>
            </w:r>
          </w:p>
          <w:p w14:paraId="0642DEEF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Greutatea pompei = 15.1 kg </w:t>
            </w:r>
          </w:p>
          <w:p w14:paraId="4E6F3B4F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Accesorii = plutitori de nivel</w:t>
            </w:r>
          </w:p>
          <w:p w14:paraId="1C43204A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Utilizare = Alimentare unitate biologica </w:t>
            </w:r>
          </w:p>
          <w:p w14:paraId="563A8183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Debit = 2-36 m3/h</w:t>
            </w:r>
          </w:p>
          <w:p w14:paraId="1D875522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Inaltime de pompare = 12.5-3.5 m</w:t>
            </w:r>
          </w:p>
          <w:p w14:paraId="6BD9CB52" w14:textId="77777777" w:rsidR="00F50345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bazinul de omogenizare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FE0E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1CE7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4012AD0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84DA" w14:textId="77777777" w:rsidR="00F50345" w:rsidRPr="00F50345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AC55464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7F2E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B72F57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64404D91" w14:textId="77777777" w:rsidR="00F50345" w:rsidRPr="006F5EA5" w:rsidRDefault="00F5034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1ECA45F" w14:textId="77777777" w:rsidR="00F50345" w:rsidRPr="001874E9" w:rsidRDefault="00F5034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8B2E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462B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0345" w:rsidRPr="001874E9" w14:paraId="279C336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8B02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2D59EAD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093E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25B08AC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0C8ECDB" w14:textId="77777777" w:rsidR="00F50345" w:rsidRPr="008C2092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37334B00" w14:textId="77777777" w:rsidR="00F50345" w:rsidRPr="001874E9" w:rsidRDefault="00F5034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45D116BE" w14:textId="77777777" w:rsidR="00F50345" w:rsidRPr="001874E9" w:rsidRDefault="00F5034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50DE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FFF5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3D00E44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836B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3FA7A46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B319BD3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94F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1AE625AE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A40358E" w14:textId="77777777" w:rsidR="00F50345" w:rsidRPr="001874E9" w:rsidRDefault="00F5034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404B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6C2E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18B48CC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0B4E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5159085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6085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5A8B037D" w14:textId="77777777" w:rsidR="00F50345" w:rsidRDefault="00F5034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211C55A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D99A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9C7F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6189838F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388F9E9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8E84E3D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30E57E6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84ECEF2" w14:textId="77777777" w:rsidR="00F50345" w:rsidRP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FC531E">
        <w:rPr>
          <w:rFonts w:ascii="Calibri" w:hAnsi="Calibri" w:cs="Calibri"/>
          <w:spacing w:val="-1"/>
          <w:sz w:val="18"/>
          <w:szCs w:val="18"/>
          <w:lang w:val="en-GB"/>
        </w:rPr>
        <w:t xml:space="preserve"> : REACTOR BIOLOGIC - 5 buc.</w:t>
      </w:r>
    </w:p>
    <w:p w14:paraId="12660331" w14:textId="77777777" w:rsidR="00F50345" w:rsidRPr="00FC531E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50345" w:rsidRPr="001874E9" w14:paraId="23817B3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2A24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A1E2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5036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243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50345" w:rsidRPr="001874E9" w14:paraId="00EC7E9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DFF3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52BA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A78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A68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50345" w:rsidRPr="00F50345" w14:paraId="5AAB574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2026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49E105E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EE6E531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AF34E56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024D" w14:textId="77777777" w:rsidR="00F50345" w:rsidRPr="008C2092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3E91FB45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Dimensiuni = 2.04x10.50x2.70 m (lxLxH) </w:t>
            </w:r>
          </w:p>
          <w:p w14:paraId="016161DC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= Otel inox AISI304 </w:t>
            </w:r>
          </w:p>
          <w:p w14:paraId="0FF3EC99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>Tratare = Sablat cu nisip pentru indepartarea tuturor impuritatilor</w:t>
            </w:r>
          </w:p>
          <w:p w14:paraId="1BC85B7D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>Izolare termic = Sandwich Panel</w:t>
            </w:r>
          </w:p>
          <w:p w14:paraId="706A8856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Accesorii = Gratar cos, scari de acces interioare, scara de acces exterioara, capace, robineti de golire</w:t>
            </w:r>
          </w:p>
          <w:p w14:paraId="41FD3D19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structura rezistenta = Otel inox AISI304 </w:t>
            </w:r>
          </w:p>
          <w:p w14:paraId="2B1DAEE4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Reactor=Otel inox AISI304 (tabla min.4mm grosime) </w:t>
            </w:r>
          </w:p>
          <w:p w14:paraId="2CCB2D42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Standard sudura=Grosime tabla x 0.7mm</w:t>
            </w:r>
          </w:p>
          <w:p w14:paraId="0993FAF2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Mod sudura=Pe ambele suprafete de contact ale componentelor  </w:t>
            </w:r>
          </w:p>
          <w:p w14:paraId="0D0ED1B6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Tip sudura utilizata=GMAW</w:t>
            </w:r>
          </w:p>
          <w:p w14:paraId="0C8FE4A6" w14:textId="77777777" w:rsidR="00F50345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Debit mediu = 1500 m3/zi per statie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6A42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1110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280FE6B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D932" w14:textId="77777777" w:rsidR="00F50345" w:rsidRPr="00F50345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4D94428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8913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4E4F6FE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5883B346" w14:textId="77777777" w:rsidR="00F50345" w:rsidRPr="006F5EA5" w:rsidRDefault="00F5034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4F816889" w14:textId="77777777" w:rsidR="00F50345" w:rsidRPr="001874E9" w:rsidRDefault="00F5034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1D06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A2D11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0345" w:rsidRPr="001874E9" w14:paraId="4FF3813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49A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FFD94F0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8C0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29D40EBC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4746177D" w14:textId="77777777" w:rsidR="00F50345" w:rsidRPr="008C2092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67000467" w14:textId="77777777" w:rsidR="00F50345" w:rsidRPr="001874E9" w:rsidRDefault="00F5034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06B5D623" w14:textId="77777777" w:rsidR="00F50345" w:rsidRPr="001874E9" w:rsidRDefault="00F5034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B3B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3365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0B588B5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AE16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413680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78B56F9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544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60727FCF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239E1BBE" w14:textId="77777777" w:rsidR="00F50345" w:rsidRPr="001874E9" w:rsidRDefault="00F5034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FEF3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6938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1E389D8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8E8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DF5B50B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3A1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CD46F0E" w14:textId="77777777" w:rsidR="00F50345" w:rsidRDefault="00F5034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CB538BD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7D89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A033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7D00AF3D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E4FBDE2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434515A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621EA20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E1F8DFD" w14:textId="77777777" w:rsidR="00FC531E" w:rsidRP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FC531E">
        <w:rPr>
          <w:rFonts w:ascii="Calibri" w:hAnsi="Calibri" w:cs="Calibri"/>
          <w:spacing w:val="-1"/>
          <w:sz w:val="18"/>
          <w:szCs w:val="18"/>
          <w:lang w:val="en-GB"/>
        </w:rPr>
        <w:t xml:space="preserve"> : FLASH MIXER - 5 buc.</w:t>
      </w:r>
    </w:p>
    <w:p w14:paraId="0B96FDE0" w14:textId="77777777" w:rsidR="00F50345" w:rsidRPr="00FC531E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50345" w:rsidRPr="001874E9" w14:paraId="423EDE5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417C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F3FC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DE6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85FC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50345" w:rsidRPr="001874E9" w14:paraId="0F3818C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F951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4B0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302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C51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50345" w:rsidRPr="00F50345" w14:paraId="2C36280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D205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DF7FA35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D46AEC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BABD4F3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1AC9" w14:textId="77777777" w:rsidR="00F50345" w:rsidRPr="008C2092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6B166CF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 = Cu turbina verticala </w:t>
            </w:r>
          </w:p>
          <w:p w14:paraId="0EC21295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Diametru palete = 650 mm</w:t>
            </w:r>
          </w:p>
          <w:p w14:paraId="464F8983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Lungime ax = 2378 mm </w:t>
            </w:r>
          </w:p>
          <w:p w14:paraId="745B46F2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Diametru ax = 40 mm</w:t>
            </w:r>
          </w:p>
          <w:p w14:paraId="6CBDA261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Putere motor = 1.1kW </w:t>
            </w:r>
          </w:p>
          <w:p w14:paraId="420B55CE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>Rotatie reductor = 96 rpm</w:t>
            </w:r>
          </w:p>
          <w:p w14:paraId="47E78F56" w14:textId="77777777" w:rsidR="00F50345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A55F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D9CB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71F4592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4704" w14:textId="77777777" w:rsidR="00F50345" w:rsidRPr="00F50345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D163513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04D3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4D68F43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E6D8220" w14:textId="77777777" w:rsidR="00F50345" w:rsidRPr="006F5EA5" w:rsidRDefault="00F5034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5A25DC8A" w14:textId="77777777" w:rsidR="00F50345" w:rsidRPr="001874E9" w:rsidRDefault="00F5034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8EF1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BA92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0345" w:rsidRPr="001874E9" w14:paraId="7FB3E38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9033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161DCC1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A4FD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3EC65B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F05DA72" w14:textId="77777777" w:rsidR="00F50345" w:rsidRPr="008C2092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6E9A0228" w14:textId="77777777" w:rsidR="00F50345" w:rsidRPr="001874E9" w:rsidRDefault="00F5034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551A1F5" w14:textId="77777777" w:rsidR="00F50345" w:rsidRPr="001874E9" w:rsidRDefault="00F5034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FD5C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8599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7D0879C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5436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6A76EDD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054E68F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C05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34695D0B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49233DBF" w14:textId="77777777" w:rsidR="00F50345" w:rsidRPr="001874E9" w:rsidRDefault="00F5034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9E8D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8315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19061C0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5CCC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8D8DD0A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CE2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7785A261" w14:textId="77777777" w:rsidR="00F50345" w:rsidRDefault="00F5034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CB358E0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6A1B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7AC1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1A6CF655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132D58C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6373E50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05E76D4" w14:textId="77777777" w:rsidR="00F50345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 xml:space="preserve">UTILAJUL, ECHIPAMENTUL TEHNOLOGIC </w:t>
      </w:r>
      <w:r w:rsidRPr="00FC531E">
        <w:rPr>
          <w:rFonts w:ascii="Calibri" w:hAnsi="Calibri" w:cs="Calibri"/>
          <w:spacing w:val="-1"/>
          <w:sz w:val="18"/>
          <w:szCs w:val="18"/>
          <w:lang w:val="it-IT"/>
        </w:rPr>
        <w:t>: SUFLANTA - 5 buc.</w:t>
      </w:r>
    </w:p>
    <w:p w14:paraId="03016EEC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50345" w:rsidRPr="001874E9" w14:paraId="596BBF9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0748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542A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952A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582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50345" w:rsidRPr="001874E9" w14:paraId="3FECCD2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BB3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82D3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C1EE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82E1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50345" w:rsidRPr="00F50345" w14:paraId="1CA5C8A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1BB8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C3F57C8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51769E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E467904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6DD7" w14:textId="77777777" w:rsidR="00F50345" w:rsidRPr="008C2092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228B8D5A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Tip= Centrifuga </w:t>
            </w:r>
          </w:p>
          <w:p w14:paraId="5EBA6AAB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Turatie= 2900 rpm</w:t>
            </w:r>
          </w:p>
          <w:p w14:paraId="309B0C12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Putere instalata= Max. 7.5 kW </w:t>
            </w:r>
          </w:p>
          <w:p w14:paraId="472AE23C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Orificiu refulare= 3''</w:t>
            </w:r>
          </w:p>
          <w:p w14:paraId="5335ED84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Accesorii si caracteristici= Vana de suprapresiune, filtru, manometru </w:t>
            </w:r>
          </w:p>
          <w:p w14:paraId="56E5B300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  <w:p w14:paraId="4510DCDE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Debit = 270 m3/h</w:t>
            </w:r>
          </w:p>
          <w:p w14:paraId="32F610A2" w14:textId="77777777" w:rsidR="00F50345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Diferenta de presiune = 300 mbar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E47B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FD0E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4FF6295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2602" w14:textId="77777777" w:rsidR="00F50345" w:rsidRPr="00F50345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98EE50E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2B1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43E1005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9D77076" w14:textId="77777777" w:rsidR="00F50345" w:rsidRPr="006F5EA5" w:rsidRDefault="00F5034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49022AB2" w14:textId="77777777" w:rsidR="00F50345" w:rsidRPr="001874E9" w:rsidRDefault="00F5034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C19B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5A70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0345" w:rsidRPr="001874E9" w14:paraId="40EE1AA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DB3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FEF54DA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E571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16ED0D6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F26CFF4" w14:textId="77777777" w:rsidR="00F50345" w:rsidRPr="008C2092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2F048055" w14:textId="77777777" w:rsidR="00F50345" w:rsidRPr="001874E9" w:rsidRDefault="00F5034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ABC1BA9" w14:textId="77777777" w:rsidR="00F50345" w:rsidRPr="001874E9" w:rsidRDefault="00F5034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19FA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8820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7C198D5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4925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FDFC711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6E49A9D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3ECC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6FD1CFB4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5F1A240D" w14:textId="77777777" w:rsidR="00F50345" w:rsidRPr="001874E9" w:rsidRDefault="00F5034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E3B6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808D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0025008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470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1C0C9B4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DE3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5E8816C2" w14:textId="77777777" w:rsidR="00F50345" w:rsidRDefault="00F5034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5DDF99A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5CB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B52B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692D11B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96CAEE8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97EE80E" w14:textId="77777777" w:rsidR="00F50345" w:rsidRDefault="00F50345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4991888" w14:textId="77777777" w:rsidR="00F50345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lastRenderedPageBreak/>
        <w:t>UTILAJUL, ECHIPAMENTUL TEHNOLOGIC</w:t>
      </w:r>
      <w:r w:rsidRPr="00FC531E">
        <w:rPr>
          <w:rFonts w:ascii="Calibri" w:hAnsi="Calibri" w:cs="Calibri"/>
          <w:spacing w:val="-1"/>
          <w:sz w:val="18"/>
          <w:szCs w:val="18"/>
          <w:lang w:val="it-IT"/>
        </w:rPr>
        <w:t xml:space="preserve"> : DIFUZOARE - 85 buc.</w:t>
      </w:r>
    </w:p>
    <w:p w14:paraId="604F0321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237EE24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50345" w:rsidRPr="001874E9" w14:paraId="3A161A4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BD29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9ED2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985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D27E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50345" w:rsidRPr="001874E9" w14:paraId="7A1AFF6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8602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07F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77B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2096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50345" w:rsidRPr="00F50345" w14:paraId="0B7001C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9F68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0815C94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DC9871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750315C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4C26" w14:textId="77777777" w:rsidR="00F50345" w:rsidRPr="008C2092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63B00A58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Capacitate aer = 1.5 - 7 m3/h </w:t>
            </w:r>
          </w:p>
          <w:p w14:paraId="7389C92D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Diametru difuzor = 268 mm </w:t>
            </w:r>
          </w:p>
          <w:p w14:paraId="07F7C32E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Tip = Membrana</w:t>
            </w:r>
          </w:p>
          <w:p w14:paraId="47076AB1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Material = PE + membrana silicon</w:t>
            </w:r>
          </w:p>
          <w:p w14:paraId="0294DDDF" w14:textId="77777777" w:rsidR="00F50345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7820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1B60" w14:textId="77777777" w:rsidR="00F50345" w:rsidRPr="00F50345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32B479C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EE5A" w14:textId="77777777" w:rsidR="00F50345" w:rsidRPr="00F50345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F67D71A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C33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4549C07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0CF26EDF" w14:textId="77777777" w:rsidR="00F50345" w:rsidRPr="006F5EA5" w:rsidRDefault="00F50345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4B940893" w14:textId="77777777" w:rsidR="00F50345" w:rsidRPr="001874E9" w:rsidRDefault="00F50345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C5A6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276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0345" w:rsidRPr="001874E9" w14:paraId="7D095A5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9014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6F12A9A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3FE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642C07E2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8376530" w14:textId="77777777" w:rsidR="00F50345" w:rsidRPr="008C2092" w:rsidRDefault="00F50345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50318E1F" w14:textId="77777777" w:rsidR="00F50345" w:rsidRPr="001874E9" w:rsidRDefault="00F50345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18261122" w14:textId="77777777" w:rsidR="00F50345" w:rsidRPr="001874E9" w:rsidRDefault="00F50345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FEFA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6415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2194EC0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685E" w14:textId="77777777" w:rsidR="00F50345" w:rsidRPr="001874E9" w:rsidRDefault="00F50345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49CBC2F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BEC2F6B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D545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57970CA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3EE8BC1E" w14:textId="77777777" w:rsidR="00F50345" w:rsidRPr="001874E9" w:rsidRDefault="00F50345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905C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DB81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50345" w:rsidRPr="001874E9" w14:paraId="0EFA64C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FC0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8B08F96" w14:textId="77777777" w:rsidR="00F50345" w:rsidRPr="001874E9" w:rsidRDefault="00F50345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4A7B" w14:textId="77777777" w:rsidR="00F50345" w:rsidRPr="001874E9" w:rsidRDefault="00F50345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5313141E" w14:textId="77777777" w:rsidR="00F50345" w:rsidRDefault="00F50345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DF7AF06" w14:textId="77777777" w:rsidR="00F50345" w:rsidRPr="001874E9" w:rsidRDefault="00F50345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30C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1397" w14:textId="77777777" w:rsidR="00F50345" w:rsidRPr="001874E9" w:rsidRDefault="00F50345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36F89609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9A0A125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2530C64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70F2D38" w14:textId="77777777" w:rsidR="00FC531E" w:rsidRPr="00FC531E" w:rsidRDefault="00FC531E" w:rsidP="00FC531E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4C46B5D4" w14:textId="77777777" w:rsidR="00FC531E" w:rsidRPr="00FC531E" w:rsidRDefault="00FC531E" w:rsidP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FC531E">
        <w:rPr>
          <w:rFonts w:ascii="Calibri" w:hAnsi="Calibri" w:cs="Calibri"/>
          <w:spacing w:val="-1"/>
          <w:sz w:val="18"/>
          <w:szCs w:val="18"/>
          <w:lang w:val="en-GB"/>
        </w:rPr>
        <w:t xml:space="preserve"> : SUPORT BIOLOGIC - 60 buc.</w:t>
      </w:r>
    </w:p>
    <w:p w14:paraId="4FBA62DA" w14:textId="77777777" w:rsidR="00FC531E" w:rsidRP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p w14:paraId="3C6F210F" w14:textId="77777777" w:rsidR="00FC531E" w:rsidRP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6EED5AC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0A7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AFD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544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FB03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1F74B37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A44C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BD1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1DA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650F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6BABDA9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91FF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F31DA53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6917133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4B0A391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DD33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0F55BA1B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 xml:space="preserve">Suprafata contact = &gt; 600 m2/m3 </w:t>
            </w:r>
          </w:p>
          <w:p w14:paraId="66D169B5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>Greutate = 125 kg/m3</w:t>
            </w:r>
          </w:p>
          <w:p w14:paraId="0AD14509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Material = PE</w:t>
            </w:r>
          </w:p>
          <w:p w14:paraId="19521C8D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  <w:p w14:paraId="7E1DFC20" w14:textId="77777777" w:rsidR="00FC531E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Cantitate = 60 m3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4C96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0529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74FCE16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FE38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73E6DB4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778C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4D0DF19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AF98BB1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4270BF5F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709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F27F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6BBEB22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228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71892E5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217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2CB9075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15B22B1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304EBFD6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8223EEC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B6D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DB6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72E335E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953A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99D81A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A83A442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417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D79ECCA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597DEACE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D07B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CAE3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0B87FEA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33FD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0B22163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C0CE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06CAA21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3C7813D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E56B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EEB3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7B420EC8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03E09FD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7120826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9CF8074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87FDC7F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C3AE5BB" w14:textId="77777777" w:rsidR="00FC531E" w:rsidRPr="00FC531E" w:rsidRDefault="00FC531E" w:rsidP="00FC531E">
      <w:pPr>
        <w:pStyle w:val="Corptext"/>
        <w:kinsoku w:val="0"/>
        <w:overflowPunct w:val="0"/>
        <w:spacing w:before="76"/>
        <w:rPr>
          <w:rFonts w:ascii="Calibri" w:hAnsi="Calibri" w:cs="Calibri"/>
        </w:rPr>
      </w:pPr>
      <w:r w:rsidRPr="00FC531E">
        <w:rPr>
          <w:rFonts w:ascii="Calibri" w:hAnsi="Calibri" w:cs="Calibri"/>
          <w:b/>
          <w:bCs/>
        </w:rPr>
        <w:t>UTILAJUL, ECHIPAMENTUL TEHNOLOGIC</w:t>
      </w:r>
      <w:r w:rsidRPr="00FC531E">
        <w:rPr>
          <w:rFonts w:ascii="Calibri" w:hAnsi="Calibri" w:cs="Calibri"/>
          <w:b/>
          <w:bCs/>
          <w:spacing w:val="-15"/>
        </w:rPr>
        <w:t xml:space="preserve"> </w:t>
      </w:r>
      <w:r w:rsidRPr="00FC531E">
        <w:rPr>
          <w:rFonts w:ascii="Calibri" w:hAnsi="Calibri" w:cs="Calibri"/>
        </w:rPr>
        <w:t>: DECANTOR SECUNDAR - 5 buc</w:t>
      </w:r>
    </w:p>
    <w:p w14:paraId="3A8BF87F" w14:textId="77777777" w:rsidR="00FC531E" w:rsidRP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7880369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F78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E1C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BDC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16C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472936B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59AF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8C6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B3E1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55C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10354AF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D824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DE18AA3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090537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BDF3500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3E5B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3C1FE8D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Tip = lamela hexagonala Material = PVC</w:t>
            </w:r>
          </w:p>
          <w:p w14:paraId="744F4AB9" w14:textId="77777777" w:rsidR="00FC531E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A3CE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CE69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4782711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CD40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636F7F4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0E1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0CD0D9B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33CBB90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0BF44FBE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E9FD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7111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759EA66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757C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B000DDB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757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1447D15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235DDE7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078EB9B8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0977704F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3D79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1C54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61DBBAE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4F66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08CECA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9605C8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4D9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26C4E76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100AA59D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39FA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F04D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0BD87B7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E0B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B20161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288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4307D247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E1AB979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1BF8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B7BB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B048E39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8D0D0F6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DED464F" w14:textId="77777777" w:rsidR="00FC531E" w:rsidRPr="00FC531E" w:rsidRDefault="00FC531E" w:rsidP="00FC531E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62AF0F7A" w14:textId="77777777" w:rsidR="00FC531E" w:rsidRPr="00FC531E" w:rsidRDefault="00FC531E" w:rsidP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FC531E">
        <w:rPr>
          <w:rFonts w:ascii="Calibri" w:hAnsi="Calibri" w:cs="Calibri"/>
          <w:spacing w:val="-1"/>
          <w:sz w:val="18"/>
          <w:szCs w:val="18"/>
          <w:lang w:val="en-GB"/>
        </w:rPr>
        <w:t xml:space="preserve"> : POMPA AIR-LIFT - 5 buc.</w:t>
      </w:r>
    </w:p>
    <w:p w14:paraId="70F19FCC" w14:textId="77777777" w:rsidR="00FC531E" w:rsidRP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4BDD80F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453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AB8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AA3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161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57AD5E9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4D3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B1CF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3DF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4E6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5D6C4BF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C842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8995A0D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E2088E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130DA22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50D8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37837078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conducta = PVC-U </w:t>
            </w:r>
          </w:p>
          <w:p w14:paraId="487E8B21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Material conducta aer = PPR</w:t>
            </w:r>
          </w:p>
          <w:p w14:paraId="39AC3B2B" w14:textId="77777777" w:rsid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Accesorii = Cleme de prindere conducte</w:t>
            </w:r>
          </w:p>
          <w:p w14:paraId="1F66B3B8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Utilizare = Recirculare interna</w:t>
            </w:r>
          </w:p>
          <w:p w14:paraId="42095E2E" w14:textId="77777777" w:rsidR="00FC531E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D75C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DDA8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563B93F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7669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2EA63A6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B86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74987D9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19161352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7EEFFD23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2B70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4E1D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2364C3F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288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2839D4D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4E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A2FAB4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1CA3887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55E7714D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AF28425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4BDF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67FA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420B0DF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25B5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F16936E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022B469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E4A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75A2CF13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1EEFCE6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B3BC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054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54A73CC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BE2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F41EC6E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F5C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153CA784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2F32CB9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90C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AE0E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ED39B80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70144FC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6C035F6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6E303F9" w14:textId="77777777" w:rsidR="00FC531E" w:rsidRPr="00FC531E" w:rsidRDefault="00FC531E" w:rsidP="00FC531E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6E1C269E" w14:textId="77777777" w:rsidR="00FC531E" w:rsidRDefault="00FC531E" w:rsidP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FC531E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FC531E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CENTRIFUGA - 5 buc.</w:t>
      </w:r>
    </w:p>
    <w:p w14:paraId="49028052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4499689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ACA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19A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862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DBF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4B2ACAE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6F7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44E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AD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6D7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1D24202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8A7C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CEB81FA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1E61FE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46195D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0FAF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62C99998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 Tip = Centrifuga</w:t>
            </w:r>
          </w:p>
          <w:p w14:paraId="6B164112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Turatie motor = 3000 rpm  </w:t>
            </w:r>
          </w:p>
          <w:p w14:paraId="4FCB3C1C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 xml:space="preserve">Putere motor = 0.55 Kw </w:t>
            </w:r>
          </w:p>
          <w:p w14:paraId="42CDDFA7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Orificiu refulare = 1"1/2</w:t>
            </w:r>
          </w:p>
          <w:p w14:paraId="6F09EF91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Greutatea pompei = 11 kg</w:t>
            </w:r>
          </w:p>
          <w:p w14:paraId="6B388F13" w14:textId="77777777" w:rsidR="00F32CB7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 xml:space="preserve">Utilizare = Evacuare namol in exces </w:t>
            </w:r>
          </w:p>
          <w:p w14:paraId="73D5C06A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en-GB"/>
              </w:rPr>
              <w:t>Debit = 3-15 m3/h</w:t>
            </w:r>
          </w:p>
          <w:p w14:paraId="6A438DBA" w14:textId="77777777" w:rsidR="00FC531E" w:rsidRPr="00FC531E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Inaltime de pompare = 13.6-6.3 m</w:t>
            </w:r>
          </w:p>
          <w:p w14:paraId="3CA11613" w14:textId="77777777" w:rsidR="00FC531E" w:rsidRPr="00F50345" w:rsidRDefault="00FC531E" w:rsidP="00FC531E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FC531E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BA43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4A46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F32CB7" w14:paraId="6C6BC00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E911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AE3E3AE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4E0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497FE6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608183A" w14:textId="77777777" w:rsidR="00FC531E" w:rsidRPr="006F5EA5" w:rsidRDefault="00FC531E" w:rsidP="00F32CB7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F963C3E" w14:textId="77777777" w:rsidR="00FC531E" w:rsidRPr="00F32CB7" w:rsidRDefault="00FC531E" w:rsidP="00F32CB7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  <w:p w14:paraId="6191E1D3" w14:textId="77777777" w:rsidR="00F32CB7" w:rsidRPr="00F32CB7" w:rsidRDefault="00F32CB7" w:rsidP="00F32CB7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F32CB7">
              <w:rPr>
                <w:rFonts w:ascii="Calibri" w:hAnsi="Calibri" w:cs="Calibri"/>
                <w:sz w:val="18"/>
                <w:szCs w:val="18"/>
                <w:lang w:val="ro-RO"/>
              </w:rPr>
              <w:t>Protectie IP44</w:t>
            </w:r>
          </w:p>
          <w:p w14:paraId="34914A8C" w14:textId="77777777" w:rsidR="00F32CB7" w:rsidRPr="001874E9" w:rsidRDefault="00F32CB7" w:rsidP="00F32CB7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F32CB7">
              <w:rPr>
                <w:rFonts w:ascii="Calibri" w:hAnsi="Calibri" w:cs="Calibri"/>
                <w:sz w:val="18"/>
                <w:szCs w:val="18"/>
                <w:lang w:val="ro-RO"/>
              </w:rPr>
              <w:t>Realizata si proiectata sa functioneze la o variatie a tensiunii de +-5% si la un dezechilibru de faze de pana la 2%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B01B" w14:textId="77777777" w:rsidR="00FC531E" w:rsidRPr="00F32CB7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CE15" w14:textId="77777777" w:rsidR="00FC531E" w:rsidRPr="00F32CB7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3285BE8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1340" w14:textId="77777777" w:rsidR="00FC531E" w:rsidRPr="00F32CB7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CF6735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8D0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A93221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98F3F9F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57886EE2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812AFD1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A4FD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635D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24E86F6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0F6B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7BB559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8CE390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62FD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7E3577BF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643FD38B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70C1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A69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711E0D4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C07F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BB67CF5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C56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D74F62D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B14F150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8983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65BF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8F136AA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8CADC9E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97E7078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DOZARE - 5 buc.</w:t>
      </w:r>
    </w:p>
    <w:p w14:paraId="72AD619D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086C2D1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3930BF9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8C4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CDD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D06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DFB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5B5CAFE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4E2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653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E58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E06F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1910B4E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355D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10FF678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C6F309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0A7BFE9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2A2E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3FB10D10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Putere= 16 W</w:t>
            </w:r>
          </w:p>
          <w:p w14:paraId="064EFD4D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Greutate= 2.2 kg</w:t>
            </w:r>
          </w:p>
          <w:p w14:paraId="1F582853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Alimentare = 230 VAC / 50 HZ </w:t>
            </w:r>
          </w:p>
          <w:p w14:paraId="140FB838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Utilizare = Pompare solutie FeCl3 </w:t>
            </w:r>
          </w:p>
          <w:p w14:paraId="3A1AFB6F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Debit = 10 L/h</w:t>
            </w:r>
          </w:p>
          <w:p w14:paraId="382CA8EB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Inaltime de pompare = 3 bar</w:t>
            </w:r>
          </w:p>
          <w:p w14:paraId="2458FFD0" w14:textId="77777777" w:rsidR="00FC531E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8A22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FD56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4A4633D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6BC5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BA83A95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540D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2913C2F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08BE992A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3069BAE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1742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2FE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41F8C48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9C2C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D56E806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2E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062FD80D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4802F6E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74A87E74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7F080CC4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B94E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DA26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1568321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A8B6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E8D525E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E9DAA8E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3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5A15280A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78ADFBD8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831B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838B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6EC23D8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072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45D2D7F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422C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4CA24E14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99A22AC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C5F2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CE39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CBFD95C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7026C92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30C0831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FA2E989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lastRenderedPageBreak/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BAZIN DE STOCARE PE - 5 buc.</w:t>
      </w:r>
    </w:p>
    <w:p w14:paraId="37E60D47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F9834D6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0FEB3B3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B9A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1EB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57E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E61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4F4D214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FA5C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708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452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065E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006D43A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BEE4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D6214B5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6C1427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F1F997B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041C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6ABA8CE5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Material = Polietilena Capacitate = 100 L</w:t>
            </w:r>
          </w:p>
          <w:p w14:paraId="11BC2E99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Diametru bazin = 44 cm </w:t>
            </w:r>
          </w:p>
          <w:p w14:paraId="7B544B4A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Inaltimea = 65 cm</w:t>
            </w:r>
          </w:p>
          <w:p w14:paraId="6BD9606C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Utilizare = Stocare solutie FeCl3</w:t>
            </w:r>
          </w:p>
          <w:p w14:paraId="0D5509E5" w14:textId="77777777" w:rsidR="00FC531E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5702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9FC5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019EB0D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081B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3A5DFD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B71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2741C1B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0B1C46E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5EC96ADA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248E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42FC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09308B9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D6BE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882034E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82D3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7A38E16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32BCC8F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7253874D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097A90D5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F899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C86A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24B76ED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B850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A73AA5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25A4D7A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2FEA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6E4A01BE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2831B8C8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93B8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C31F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32CAF3E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8A7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A82D934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9D0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93BAFB2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1D00233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43C1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2C3C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EFCCE26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37D55BB" w14:textId="77777777" w:rsidR="00FC531E" w:rsidRPr="00791464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6A4EBD2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DEBITMETRU - 5 buc.</w:t>
      </w:r>
    </w:p>
    <w:p w14:paraId="69BC43CF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6823B9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D34A5BB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2CF04AD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F8A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48E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940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153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264BA81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85E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E0A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82E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5A5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4487D46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A1DE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4FD87A3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D491E5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91E4DFE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E74F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469099F7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Model = 8750W</w:t>
            </w:r>
          </w:p>
          <w:p w14:paraId="346F7186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Diametru nominal = DN50</w:t>
            </w:r>
          </w:p>
          <w:p w14:paraId="3262DE86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Alimentare electrica = 90-250 VAC, 50-60Hz </w:t>
            </w:r>
          </w:p>
          <w:p w14:paraId="15FF810A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Iesiri transmitator = 4-20 mA</w:t>
            </w:r>
          </w:p>
          <w:p w14:paraId="0606259E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Tipul de senzor = Cu flanse Material </w:t>
            </w:r>
          </w:p>
          <w:p w14:paraId="34DDCEBA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sz w:val="18"/>
                <w:szCs w:val="18"/>
                <w:lang w:val="it-IT"/>
              </w:rPr>
              <w:t>C</w:t>
            </w: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aptusala = Ne</w:t>
            </w:r>
            <w:r>
              <w:rPr>
                <w:rFonts w:ascii="Calibri" w:hAnsi="Calibri" w:cs="Calibri"/>
                <w:sz w:val="18"/>
                <w:szCs w:val="18"/>
                <w:lang w:val="it-IT"/>
              </w:rPr>
              <w:t>o</w:t>
            </w: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pren</w:t>
            </w:r>
          </w:p>
          <w:p w14:paraId="3C50957B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electrod = 316L Otel Inox </w:t>
            </w:r>
          </w:p>
          <w:p w14:paraId="7A835656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Utilizare = Masurare debit epurat</w:t>
            </w:r>
          </w:p>
          <w:p w14:paraId="1B942C76" w14:textId="77777777" w:rsidR="00FC531E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713A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870D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7A5D0FE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66B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B84BD86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C8E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E92E5E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48B0AFD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2531629B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8DDA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D138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30C32BA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2AD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8CF97BA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817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7FF128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F76F1FA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412DE65A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18EADF24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36C2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594F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24AB210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6EFA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0015293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DC99E81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912D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7B187523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7452C16A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E989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E125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6774D12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180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18C9744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D390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727F635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431D2040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7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B99E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7883DC1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0B5C944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8F6F95D" w14:textId="77777777" w:rsidR="00FC531E" w:rsidRDefault="00FC531E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5C93F73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lastRenderedPageBreak/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DOZARE - 5 buc</w:t>
      </w:r>
    </w:p>
    <w:p w14:paraId="3493F060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A79654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FC531E" w:rsidRPr="001874E9" w14:paraId="37721EB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E6F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1061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4F1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6792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FC531E" w:rsidRPr="001874E9" w14:paraId="3F6F2B4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06D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B20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AD8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FEF8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FC531E" w:rsidRPr="00F50345" w14:paraId="3A2AFCC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7C64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39CDF3E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42D425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756BDFA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E668" w14:textId="77777777" w:rsidR="00FC531E" w:rsidRPr="008C2092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10DDB4D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Putere= 16 W</w:t>
            </w:r>
          </w:p>
          <w:p w14:paraId="3BA309AA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Greutate= 2.2 kg</w:t>
            </w:r>
          </w:p>
          <w:p w14:paraId="78B69FC9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Alimentare = 230 VAC / 50 HZ </w:t>
            </w:r>
          </w:p>
          <w:p w14:paraId="111CEAD7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Utilizare = Pompare hipoclorit de sodiu Debit = 10 L/h</w:t>
            </w:r>
          </w:p>
          <w:p w14:paraId="1D6A07A9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Inaltime de pompare = 3 bar</w:t>
            </w:r>
          </w:p>
          <w:p w14:paraId="07B491CD" w14:textId="77777777" w:rsidR="00FC531E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09D0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4E12" w14:textId="77777777" w:rsidR="00FC531E" w:rsidRPr="00F50345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0DF9832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4777" w14:textId="77777777" w:rsidR="00FC531E" w:rsidRPr="00F50345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6D5616C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20C3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38098FB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7799B3E" w14:textId="77777777" w:rsidR="00FC531E" w:rsidRPr="006F5EA5" w:rsidRDefault="00FC531E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F456CFF" w14:textId="77777777" w:rsidR="00FC531E" w:rsidRPr="001874E9" w:rsidRDefault="00FC531E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3373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A12F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531E" w:rsidRPr="001874E9" w14:paraId="0E87280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665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DA4B6ED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791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03D43CC7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02C5478" w14:textId="77777777" w:rsidR="00FC531E" w:rsidRPr="008C2092" w:rsidRDefault="00FC531E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3FB13F95" w14:textId="77777777" w:rsidR="00FC531E" w:rsidRPr="001874E9" w:rsidRDefault="00FC531E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0DE1159E" w14:textId="77777777" w:rsidR="00FC531E" w:rsidRPr="001874E9" w:rsidRDefault="00FC531E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1223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83FC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02D5756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0F9" w14:textId="77777777" w:rsidR="00FC531E" w:rsidRPr="001874E9" w:rsidRDefault="00FC531E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12485A6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127E813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18A4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F6114A2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3A616883" w14:textId="77777777" w:rsidR="00FC531E" w:rsidRPr="001874E9" w:rsidRDefault="00FC531E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4561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6146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FC531E" w:rsidRPr="001874E9" w14:paraId="6F94A36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205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D257D19" w14:textId="77777777" w:rsidR="00FC531E" w:rsidRPr="001874E9" w:rsidRDefault="00FC531E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0C69" w14:textId="77777777" w:rsidR="00FC531E" w:rsidRPr="001874E9" w:rsidRDefault="00FC531E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5B11FA4D" w14:textId="77777777" w:rsidR="00FC531E" w:rsidRDefault="00FC531E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BBC33DD" w14:textId="77777777" w:rsidR="00FC531E" w:rsidRPr="001874E9" w:rsidRDefault="00FC531E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8198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9C07" w14:textId="77777777" w:rsidR="00FC531E" w:rsidRPr="001874E9" w:rsidRDefault="00FC531E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344D0DEB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B1BBB1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1E4A56A" w14:textId="77777777" w:rsidR="00791464" w:rsidRPr="00791464" w:rsidRDefault="00791464" w:rsidP="00791464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7BAAA15B" w14:textId="77777777" w:rsidR="00791464" w:rsidRDefault="00791464" w:rsidP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BAZIN DE STOCARE PE - 5 buc.</w:t>
      </w:r>
    </w:p>
    <w:p w14:paraId="5BFD15B2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7362E66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3EEF4ED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C5A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DC1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9BC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DBF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0B64EE5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C20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5EE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09F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B26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1160910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452F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9C5F8E9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AEADE8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F66EF3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6147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0C44DF80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= Polietilena </w:t>
            </w:r>
          </w:p>
          <w:p w14:paraId="493EEAF8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Capacitate = 100 L</w:t>
            </w:r>
          </w:p>
          <w:p w14:paraId="0DC91226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Diametru bazin = 44 cm Inaltimea = 65 cm</w:t>
            </w:r>
          </w:p>
          <w:p w14:paraId="75C9FE6A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Utilizare = Stocare solutie hipoclorit de sodiu</w:t>
            </w:r>
          </w:p>
          <w:p w14:paraId="613214B4" w14:textId="77777777" w:rsidR="00791464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reactorul biologic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2251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70F8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496E2D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25C3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DBD857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78C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054453DF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95242DE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53DC029C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EAD9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47F3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394C3DA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F00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F6C1C0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CF5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C2B853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CA165F1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16D0B0C9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F1AC784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EB2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BC44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0DF2F0B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8F1B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40CCB4F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9E08100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94A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317162C0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65E6388A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E956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74F7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0D4DF8D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4CCF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BD4811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D5D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13D0ADF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DD6D338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ECBF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60AF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34EF1DF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6A1B53B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4B25B47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96457C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98913B7" w14:textId="77777777" w:rsidR="00791464" w:rsidRP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en-GB"/>
        </w:rPr>
        <w:t xml:space="preserve"> : BAZIN - 1 buc.</w:t>
      </w:r>
    </w:p>
    <w:p w14:paraId="0AC627EE" w14:textId="77777777" w:rsidR="00791464" w:rsidRP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115BC60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7DC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E42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9FA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99F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1CE0E5D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968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563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628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AEE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7ECE282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9643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8377FC6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42DBD7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9C9BB8C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AA60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4B90E769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Material= Polipropilena Capacitate= 150 l</w:t>
            </w:r>
          </w:p>
          <w:p w14:paraId="110A8C60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Diametru bazin= 50 cm Inaltimea = 75 cm</w:t>
            </w:r>
          </w:p>
          <w:p w14:paraId="5CB8018F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Utilizare = Preparare polielectrolit</w:t>
            </w:r>
          </w:p>
          <w:p w14:paraId="1A20BE1E" w14:textId="77777777" w:rsidR="00791464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spatiul tehnic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3F57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E084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23C442E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5847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7327C39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8E2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635DE97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24D1A99C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A648E6E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D3C0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32A9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1DDEA52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6D8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49E3E9D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E8D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73F4ADA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CB7F3E9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0814E353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461AB0A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67D6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6857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7E2D049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90F4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32F949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36353C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854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40FADAA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2886276E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642E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FB8C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5438660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3A2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FC19242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A84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0388450C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DCD9901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8551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58FB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12AF1A60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29383B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0307E62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F6D6850" w14:textId="77777777" w:rsidR="00791464" w:rsidRPr="00791464" w:rsidRDefault="00791464" w:rsidP="00791464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5347C8C9" w14:textId="77777777" w:rsidR="00791464" w:rsidRPr="00791464" w:rsidRDefault="00791464" w:rsidP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en-GB"/>
        </w:rPr>
        <w:t xml:space="preserve"> : FLASH MIXER - 1 buc.</w:t>
      </w:r>
    </w:p>
    <w:p w14:paraId="03EEAD73" w14:textId="77777777" w:rsidR="00791464" w:rsidRP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p w14:paraId="7680D3DD" w14:textId="77777777" w:rsidR="00791464" w:rsidRP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1C09E7E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C33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E20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5C2B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C2D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6796EA3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95E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9FB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701F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2F0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7929F91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5066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80A26E8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883618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342652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01A1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DBB639D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 = Cu turbina verticala </w:t>
            </w:r>
          </w:p>
          <w:p w14:paraId="18E96DFB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Diametru palete = 200 mm </w:t>
            </w:r>
          </w:p>
          <w:p w14:paraId="4E2CF80C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Lungime ax = 650 mm </w:t>
            </w:r>
          </w:p>
          <w:p w14:paraId="2E34B13D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Diametru ax = 25 mm </w:t>
            </w:r>
          </w:p>
          <w:p w14:paraId="36803293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en-GB"/>
              </w:rPr>
              <w:t>Putere motor = 0.18 kW</w:t>
            </w:r>
          </w:p>
          <w:p w14:paraId="6F20FAD4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Rotatie reductor = 233 rpm</w:t>
            </w:r>
          </w:p>
          <w:p w14:paraId="5F439784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Utilizare = Mixare polielectrolit</w:t>
            </w:r>
          </w:p>
          <w:p w14:paraId="3F189093" w14:textId="77777777" w:rsidR="00791464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bazinul de preparare polielectrolit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2747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9A65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62FD90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F6D8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91B9050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30B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465CCA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6068D2EC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307080AD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37A0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D99A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0FB6C85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44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4CABB37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1DC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AEB106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6E0844E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6E405736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355E9945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C037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0C8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4AE5122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89B8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B20490F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09FAFF9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B00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F24152D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764D12F8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BA12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EF53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68E8FED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40B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BBFDC28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CF2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1B12FA3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57D4E97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D08B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4E98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4D85BEA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EF09F48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01B5BF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4A48953" w14:textId="77777777" w:rsidR="00791464" w:rsidRP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3734E029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DOZARE - 1 buc.</w:t>
      </w:r>
    </w:p>
    <w:p w14:paraId="028868C7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62852A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2129CB8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27D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077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7DE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BAF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10665CF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C0C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7DD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AD9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902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25617E8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7B66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0CFC1B7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D472BC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E68124A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9CBE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893E23D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: Tip = Diafragma electromagnetica</w:t>
            </w:r>
          </w:p>
          <w:p w14:paraId="5C5B275C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Putere = 0.18 kW</w:t>
            </w:r>
          </w:p>
          <w:p w14:paraId="3001CF29" w14:textId="77777777" w:rsid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Utilizare = Pompare polielectrolit </w:t>
            </w:r>
          </w:p>
          <w:p w14:paraId="50753076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Debit = 20l/h</w:t>
            </w:r>
          </w:p>
          <w:p w14:paraId="3AD0ED2B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Inaltime de pompare = 2bar</w:t>
            </w:r>
          </w:p>
          <w:p w14:paraId="7C275D57" w14:textId="77777777" w:rsidR="00791464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spatiul tehnic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C0D4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3FFC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6A433B5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4ADF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F281A57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407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FC0EC4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6735FBFE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D113E0E" w14:textId="77777777" w:rsidR="00791464" w:rsidRPr="00791464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  <w:p w14:paraId="39865F73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Functionare automata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99BD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D522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14875CF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399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433821F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831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298695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C0ED91F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20AC46EA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0C2951E2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FA88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0C6B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5894B39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E98B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C3A439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2403712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9C5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7B441B3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6949466B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614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6B3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37BFDD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3BF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8F859D5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17D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1AEDAC28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2AF23E58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783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529C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36C612C6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7CAFE75" w14:textId="77777777" w:rsidR="00791464" w:rsidRP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7190C81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791464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791464">
        <w:rPr>
          <w:rFonts w:ascii="Calibri" w:hAnsi="Calibri" w:cs="Calibri"/>
          <w:spacing w:val="-1"/>
          <w:sz w:val="18"/>
          <w:szCs w:val="18"/>
          <w:lang w:val="it-IT"/>
        </w:rPr>
        <w:t xml:space="preserve"> : MIXER SUBMERSIBIL - 1 buc.</w:t>
      </w:r>
    </w:p>
    <w:p w14:paraId="5A59D2CE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2F913C2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758411E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DB0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AEC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DF3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E91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2CC1C38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DE3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351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251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22B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27FAA29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1896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D99FB78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75127A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F6AEB4B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4383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5E17B2F5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Tip = Submersibil</w:t>
            </w:r>
          </w:p>
          <w:p w14:paraId="4E394DF3" w14:textId="77777777" w:rsidR="00B25B9F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Turatie motor = 1360 rpm </w:t>
            </w:r>
          </w:p>
          <w:p w14:paraId="0770412B" w14:textId="77777777" w:rsidR="00B25B9F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Putere motor = 0.9 kw </w:t>
            </w:r>
          </w:p>
          <w:p w14:paraId="7880B295" w14:textId="77777777" w:rsidR="00B25B9F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Accesori</w:t>
            </w:r>
            <w:r w:rsidR="00B25B9F">
              <w:rPr>
                <w:rFonts w:ascii="Calibri" w:hAnsi="Calibri" w:cs="Calibri"/>
                <w:sz w:val="18"/>
                <w:szCs w:val="18"/>
                <w:lang w:val="it-IT"/>
              </w:rPr>
              <w:t xml:space="preserve">i </w:t>
            </w: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 xml:space="preserve">= Ghidaj AISI304 </w:t>
            </w:r>
          </w:p>
          <w:p w14:paraId="7C500585" w14:textId="77777777" w:rsidR="00791464" w:rsidRPr="00791464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Greutate = 21 kg</w:t>
            </w:r>
          </w:p>
          <w:p w14:paraId="24F0C836" w14:textId="77777777" w:rsidR="00791464" w:rsidRPr="00F50345" w:rsidRDefault="00791464" w:rsidP="00791464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91464">
              <w:rPr>
                <w:rFonts w:ascii="Calibri" w:hAnsi="Calibri" w:cs="Calibri"/>
                <w:sz w:val="18"/>
                <w:szCs w:val="18"/>
                <w:lang w:val="it-IT"/>
              </w:rPr>
              <w:t>Montaj = In bazinul de stocare namol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410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F87E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4EDB38A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1449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34017A7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210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A79098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50703C9D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7CD23D6E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A278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92AA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01A18FD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680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8B812E8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23A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7F586B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13D1EC7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20D2700B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44210EDE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3AD2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561E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168B046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2E3B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0B2625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6730E24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403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169730BD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41358E90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043A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FDB6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59F3672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189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F9F3AE8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B40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753DE035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1CF3AAD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EE90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03D9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69C8723E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9D3AE22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8CC209F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A0C5E89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7938164" w14:textId="77777777" w:rsidR="00B25B9F" w:rsidRDefault="00B25B9F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B25B9F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B25B9F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SUBMERSIBILA - 1 buc.</w:t>
      </w:r>
    </w:p>
    <w:p w14:paraId="30D7A81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C57DD6F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63CE60B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C0D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F56F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75F3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B9A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1AA2265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EC0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B42B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C2C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B22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11D8E62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AD38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D96153D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1B97B1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3B4B29E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4240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643B4579" w14:textId="77777777" w:rsidR="00B25B9F" w:rsidRPr="00B25B9F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Tip = Submersibila</w:t>
            </w:r>
          </w:p>
          <w:p w14:paraId="50E523F3" w14:textId="77777777" w:rsidR="00B25B9F" w:rsidRPr="00B25B9F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Rotor= Vortex</w:t>
            </w:r>
          </w:p>
          <w:p w14:paraId="01A0F7D3" w14:textId="77777777" w:rsidR="00B25B9F" w:rsidRPr="00B25B9F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Orificiu refulare= DN100 Putere= 1.5 kw</w:t>
            </w:r>
          </w:p>
          <w:p w14:paraId="17500543" w14:textId="77777777" w:rsidR="00B25B9F" w:rsidRPr="00B25B9F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Alimentare electrica=3x400V/50Hz</w:t>
            </w:r>
          </w:p>
          <w:p w14:paraId="73E6AA3D" w14:textId="77777777" w:rsidR="00791464" w:rsidRPr="00F50345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Utilizare = Pompa namol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D5C3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9C24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8181E2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1352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94F0562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5D3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2B9ACDF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6CDB4AA0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33CABF2E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26A6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671A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32285BF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592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8EDA2E7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562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8E9E98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0B05FD3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0958C03A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2CD328BF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E4CB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00D3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6F36A91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1CB8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5C6957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E60A8CF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D7FB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8C2764D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474131B4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960A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DAB3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5672998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D92E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E9888C2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6C8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026EF7A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0BDE7E5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2E74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186C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5780BDD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96BD0F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83D3A1F" w14:textId="77777777" w:rsidR="00791464" w:rsidRPr="00B25B9F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0FEBAAA8" w14:textId="77777777" w:rsidR="00791464" w:rsidRDefault="00B25B9F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B25B9F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B25B9F">
        <w:rPr>
          <w:rFonts w:ascii="Calibri" w:hAnsi="Calibri" w:cs="Calibri"/>
          <w:spacing w:val="-1"/>
          <w:sz w:val="18"/>
          <w:szCs w:val="18"/>
          <w:lang w:val="it-IT"/>
        </w:rPr>
        <w:t xml:space="preserve"> : SISTEM DE CUPLARE RAPIDA - 1 buc.</w:t>
      </w:r>
    </w:p>
    <w:p w14:paraId="5EFE980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81AB900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0CEB715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364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1BC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812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487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376E1D8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0ED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FC7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0B9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AB7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723957C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0AE8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35F339B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64BAC8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026B479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6258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3C57A262" w14:textId="77777777" w:rsidR="00B25B9F" w:rsidRDefault="00B25B9F" w:rsidP="00B45B4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Tip=Picior de cuplare automata </w:t>
            </w:r>
          </w:p>
          <w:p w14:paraId="08FD7055" w14:textId="77777777" w:rsidR="00791464" w:rsidRPr="00F50345" w:rsidRDefault="00B25B9F" w:rsidP="00B45B48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Diametru=DN100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217A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32CA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0D6BDB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885E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FC43E5D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42D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00A4F4E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53547632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6A47370D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DFB0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4758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6C74B4F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82B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E581013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9D3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F34370B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71307D74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6C49D0E3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66DF7725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A8D3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6D16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B654FA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541F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BFE09B1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BC6C2BD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94AA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7D392CF3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157E5566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EBEB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6340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4B5700C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F63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4CA6995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19F2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08D482F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71702CC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3024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9B5D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63C66CEC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4E4D7944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D321640" w14:textId="77777777" w:rsidR="00791464" w:rsidRDefault="00791464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58C41FB" w14:textId="77777777" w:rsidR="00B25B9F" w:rsidRDefault="00B25B9F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B25B9F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lastRenderedPageBreak/>
        <w:t>UTILAJUL, ECHIPAMENTUL TEHNOLOGIC</w:t>
      </w:r>
      <w:r w:rsidRPr="00B25B9F">
        <w:rPr>
          <w:rFonts w:ascii="Calibri" w:hAnsi="Calibri" w:cs="Calibri"/>
          <w:spacing w:val="-1"/>
          <w:sz w:val="18"/>
          <w:szCs w:val="18"/>
          <w:lang w:val="it-IT"/>
        </w:rPr>
        <w:t xml:space="preserve"> : BAZIN DE STOCARE PE - 1 buc.</w:t>
      </w:r>
    </w:p>
    <w:p w14:paraId="00CC24E3" w14:textId="77777777" w:rsidR="00B25B9F" w:rsidRDefault="00B25B9F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32AFBEC1" w14:textId="77777777" w:rsidR="00B25B9F" w:rsidRDefault="00B25B9F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91464" w:rsidRPr="001874E9" w14:paraId="26A446A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C4F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D8D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97C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32C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91464" w:rsidRPr="001874E9" w14:paraId="495CACA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FFB0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AAF3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05F7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3BED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91464" w:rsidRPr="00F50345" w14:paraId="73499A0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29DC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84A9052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F8F8ADC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0CED113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6D63" w14:textId="77777777" w:rsidR="00791464" w:rsidRPr="008C2092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0E6C649B" w14:textId="77777777" w:rsidR="00B25B9F" w:rsidRPr="00B25B9F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Material = Polietilena Capacitate = 1500 L</w:t>
            </w:r>
          </w:p>
          <w:p w14:paraId="6F5C4886" w14:textId="77777777" w:rsidR="00B25B9F" w:rsidRPr="00B25B9F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Utilizare = Ingrosare namol</w:t>
            </w:r>
          </w:p>
          <w:p w14:paraId="4257420D" w14:textId="77777777" w:rsidR="00791464" w:rsidRPr="00F50345" w:rsidRDefault="00B25B9F" w:rsidP="00B25B9F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25B9F">
              <w:rPr>
                <w:rFonts w:ascii="Calibri" w:hAnsi="Calibri" w:cs="Calibri"/>
                <w:sz w:val="18"/>
                <w:szCs w:val="18"/>
                <w:lang w:val="it-IT"/>
              </w:rPr>
              <w:t>Montaj = In spatiul tehnic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D2DA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BEC6" w14:textId="77777777" w:rsidR="00791464" w:rsidRPr="00F50345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79FE259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FDAA" w14:textId="77777777" w:rsidR="00791464" w:rsidRPr="00F50345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00152C7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64F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51B85A4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5BE2AEAE" w14:textId="77777777" w:rsidR="00791464" w:rsidRPr="006F5EA5" w:rsidRDefault="00791464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22543BB4" w14:textId="77777777" w:rsidR="00791464" w:rsidRPr="001874E9" w:rsidRDefault="00791464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30D9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C11D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91464" w:rsidRPr="001874E9" w14:paraId="1A5DF7C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EFB6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A3FF043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F755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44D4C2D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4701B17" w14:textId="77777777" w:rsidR="00791464" w:rsidRPr="008C2092" w:rsidRDefault="00791464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2BCBF26F" w14:textId="77777777" w:rsidR="00791464" w:rsidRPr="001874E9" w:rsidRDefault="00791464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4A206530" w14:textId="77777777" w:rsidR="00791464" w:rsidRPr="001874E9" w:rsidRDefault="00791464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CC9C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654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045D3E3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AD31" w14:textId="77777777" w:rsidR="00791464" w:rsidRPr="001874E9" w:rsidRDefault="00791464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5BBFC1B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7C36058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D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080C978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27BDC528" w14:textId="77777777" w:rsidR="00791464" w:rsidRPr="001874E9" w:rsidRDefault="00791464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4ABA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881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791464" w:rsidRPr="001874E9" w14:paraId="382F6E9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5F88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9888F54" w14:textId="77777777" w:rsidR="00791464" w:rsidRPr="001874E9" w:rsidRDefault="00791464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7D89" w14:textId="77777777" w:rsidR="00791464" w:rsidRPr="001874E9" w:rsidRDefault="00791464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1CAFB28F" w14:textId="77777777" w:rsidR="00791464" w:rsidRDefault="00791464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B61DDDC" w14:textId="77777777" w:rsidR="00791464" w:rsidRPr="001874E9" w:rsidRDefault="00791464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0675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97F8F" w14:textId="77777777" w:rsidR="00791464" w:rsidRPr="001874E9" w:rsidRDefault="00791464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0EB33276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BA39FE7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F3A1BE4" w14:textId="77777777" w:rsidR="004E7901" w:rsidRP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134CAB6F" w14:textId="77777777" w:rsidR="004E7901" w:rsidRP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4E7901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4E7901">
        <w:rPr>
          <w:rFonts w:ascii="Calibri" w:hAnsi="Calibri" w:cs="Calibri"/>
          <w:spacing w:val="-1"/>
          <w:sz w:val="18"/>
          <w:szCs w:val="18"/>
          <w:lang w:val="en-GB"/>
        </w:rPr>
        <w:t xml:space="preserve"> : FLASH MIXER - 1 buc.</w:t>
      </w:r>
    </w:p>
    <w:p w14:paraId="7F597E3D" w14:textId="77777777" w:rsidR="004E7901" w:rsidRP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p w14:paraId="274CDDDA" w14:textId="77777777" w:rsidR="004E7901" w:rsidRP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4E7901" w:rsidRPr="001874E9" w14:paraId="692D93B9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B90E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2527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258F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9101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4E7901" w:rsidRPr="001874E9" w14:paraId="0D5EA1F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2189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4BE0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B8AC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98B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4E7901" w:rsidRPr="00F50345" w14:paraId="73395C0B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FDD0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050C4D1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59B5EDE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4934C6D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F35F" w14:textId="77777777" w:rsidR="004E7901" w:rsidRPr="008C2092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4A70746E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 = Cu turbina verticala </w:t>
            </w:r>
          </w:p>
          <w:p w14:paraId="572F6F89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Diametru palete = 400 mm</w:t>
            </w:r>
          </w:p>
          <w:p w14:paraId="51D6B0DD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Lungime ax = 1000 mm</w:t>
            </w:r>
          </w:p>
          <w:p w14:paraId="344BDCD0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Diametru ax = 35 mm</w:t>
            </w:r>
          </w:p>
          <w:p w14:paraId="5D62D8D3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Putere motor= 0.37 kW </w:t>
            </w:r>
          </w:p>
          <w:p w14:paraId="3424F882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en-GB"/>
              </w:rPr>
              <w:t>Rotatie reductor= 128 rpm</w:t>
            </w:r>
          </w:p>
          <w:p w14:paraId="095E759C" w14:textId="77777777" w:rsidR="004E7901" w:rsidRPr="00F50345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Montaj = In bazinul de ingrosare namol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A81C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E3C2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7E32DE3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18A4" w14:textId="77777777" w:rsidR="004E7901" w:rsidRPr="00F50345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1F73528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F075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F1BA9CB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434DC329" w14:textId="77777777" w:rsidR="004E7901" w:rsidRPr="006F5EA5" w:rsidRDefault="004E7901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1944E3BF" w14:textId="77777777" w:rsidR="004E7901" w:rsidRPr="001874E9" w:rsidRDefault="004E7901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E6CA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830A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E7901" w:rsidRPr="001874E9" w14:paraId="0C0BE55A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DA31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6F93BEE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E0CC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BC8AE0D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3CCA0E8D" w14:textId="77777777" w:rsidR="004E7901" w:rsidRPr="008C2092" w:rsidRDefault="004E7901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2E9D0B4B" w14:textId="77777777" w:rsidR="004E7901" w:rsidRPr="001874E9" w:rsidRDefault="004E7901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59C70E71" w14:textId="77777777" w:rsidR="004E7901" w:rsidRPr="001874E9" w:rsidRDefault="004E7901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E8DB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EF14D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479F449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6106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F18E6EA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95F80A4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E121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18788C2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47961ED1" w14:textId="77777777" w:rsidR="004E7901" w:rsidRPr="001874E9" w:rsidRDefault="004E7901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156F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430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3F9A628F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57B6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4E9B3AF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473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2D7C18EB" w14:textId="77777777" w:rsidR="004E7901" w:rsidRDefault="004E7901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CD4C697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52D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EC1A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20C3DBDF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4D6BE46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D4E491E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F57B488" w14:textId="77777777" w:rsidR="004E7901" w:rsidRP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32B57476" w14:textId="77777777" w:rsidR="004E7901" w:rsidRP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  <w:r w:rsidRPr="004E7901">
        <w:rPr>
          <w:rFonts w:ascii="Calibri" w:hAnsi="Calibri" w:cs="Calibri"/>
          <w:spacing w:val="-1"/>
          <w:sz w:val="18"/>
          <w:szCs w:val="18"/>
          <w:lang w:val="it-IT"/>
        </w:rPr>
        <w:t xml:space="preserve"> </w:t>
      </w:r>
    </w:p>
    <w:p w14:paraId="7641AF67" w14:textId="77777777" w:rsid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4E7901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4E7901">
        <w:rPr>
          <w:rFonts w:ascii="Calibri" w:hAnsi="Calibri" w:cs="Calibri"/>
          <w:spacing w:val="-1"/>
          <w:sz w:val="18"/>
          <w:szCs w:val="18"/>
          <w:lang w:val="it-IT"/>
        </w:rPr>
        <w:t xml:space="preserve"> : POMPA ELICOIDALA - 1 buc.</w:t>
      </w:r>
    </w:p>
    <w:p w14:paraId="50F2E8C5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1D8AC34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4E7901" w:rsidRPr="001874E9" w14:paraId="48200A4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0A2D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3E8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CD9C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AA3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4E7901" w:rsidRPr="001874E9" w14:paraId="5FFDECE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EB4A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3C0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FE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F0E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4E7901" w:rsidRPr="00F50345" w14:paraId="568B7F0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91B0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862E2E1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4A6B8B0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B0827CE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EAF2" w14:textId="77777777" w:rsidR="004E7901" w:rsidRPr="008C2092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1FA108FA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 = Cavitate progresiva </w:t>
            </w:r>
          </w:p>
          <w:p w14:paraId="7FE22819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Model = BK039</w:t>
            </w:r>
          </w:p>
          <w:p w14:paraId="222939A6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Turatie motor = 300 rpm </w:t>
            </w:r>
          </w:p>
          <w:p w14:paraId="229564CE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Presiune = 0-12 BAR </w:t>
            </w:r>
          </w:p>
          <w:p w14:paraId="584901F6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Capacitate = 2 m3/h </w:t>
            </w:r>
          </w:p>
          <w:p w14:paraId="03DD0D04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Orificiu refulare = DN65</w:t>
            </w:r>
          </w:p>
          <w:p w14:paraId="52491357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Putere = 2.2 kW</w:t>
            </w:r>
          </w:p>
          <w:p w14:paraId="5877D5FB" w14:textId="77777777" w:rsidR="004E7901" w:rsidRPr="00F50345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Utilizare = Alimentare filtru presa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F52C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5D8B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73B6CE8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0298" w14:textId="77777777" w:rsidR="004E7901" w:rsidRPr="00F50345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55EE5822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052A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35AAFCEB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7BB582FB" w14:textId="77777777" w:rsidR="004E7901" w:rsidRPr="006F5EA5" w:rsidRDefault="004E7901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7D6EDF8D" w14:textId="77777777" w:rsidR="004E7901" w:rsidRPr="001874E9" w:rsidRDefault="004E7901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148B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D6C3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E7901" w:rsidRPr="001874E9" w14:paraId="4B8FDCD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18A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4246DCBD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08FD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1158B2F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12D5AA02" w14:textId="77777777" w:rsidR="004E7901" w:rsidRPr="008C2092" w:rsidRDefault="004E7901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29E7DC21" w14:textId="77777777" w:rsidR="004E7901" w:rsidRPr="001874E9" w:rsidRDefault="004E7901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3EF4A9D1" w14:textId="77777777" w:rsidR="004E7901" w:rsidRPr="001874E9" w:rsidRDefault="004E7901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89DF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D0CC6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26F8E0DE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5CC6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04EF4C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3010DF11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5D2E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9E5648F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04F9A4B" w14:textId="77777777" w:rsidR="004E7901" w:rsidRPr="001874E9" w:rsidRDefault="004E7901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E8A5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BAA9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2BB5A0B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7C6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9CBD6B4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9115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79E2965C" w14:textId="77777777" w:rsidR="004E7901" w:rsidRDefault="004E7901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4AF4F6C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896C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CE0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71E2F6E6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B26C9C5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0A1759EB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4E7901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4E7901">
        <w:rPr>
          <w:rFonts w:ascii="Calibri" w:hAnsi="Calibri" w:cs="Calibri"/>
          <w:spacing w:val="-1"/>
          <w:sz w:val="18"/>
          <w:szCs w:val="18"/>
          <w:lang w:val="it-IT"/>
        </w:rPr>
        <w:t xml:space="preserve"> : UNITATE DESHIDRATARE - 1 buc.</w:t>
      </w:r>
    </w:p>
    <w:p w14:paraId="3CE14D8F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A6941D7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4E7901" w:rsidRPr="001874E9" w14:paraId="3544F0C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953F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57F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B26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0C7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4E7901" w:rsidRPr="001874E9" w14:paraId="7573BCA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DE0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B2CB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D4D6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ED56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4E7901" w:rsidRPr="00F50345" w14:paraId="407C2FC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4124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E41EB81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31F47D3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0B74A085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B342" w14:textId="77777777" w:rsidR="004E7901" w:rsidRPr="008C2092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446FB382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Tip = Cu placi, chamber, unitate hidraulica, control manual </w:t>
            </w:r>
          </w:p>
          <w:p w14:paraId="0C46557A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Material = Otel carbon, polipropilena</w:t>
            </w:r>
          </w:p>
          <w:p w14:paraId="0149D53C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Dimensiuni Placi = 800 x 800 mm </w:t>
            </w:r>
          </w:p>
          <w:p w14:paraId="0885FCD9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Cantitate Placi= 15 Buc.</w:t>
            </w:r>
          </w:p>
          <w:p w14:paraId="1741BE18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Putere motor = 3 kW</w:t>
            </w:r>
          </w:p>
          <w:p w14:paraId="5026529B" w14:textId="77777777" w:rsidR="004E7901" w:rsidRPr="00F50345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Accesorii = Recipient picurare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E91F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467E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4F6F1DA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F319" w14:textId="77777777" w:rsidR="004E7901" w:rsidRPr="00F50345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11BB0D2E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645E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14184F01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039B9F93" w14:textId="77777777" w:rsidR="004E7901" w:rsidRPr="006F5EA5" w:rsidRDefault="004E7901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04458573" w14:textId="77777777" w:rsidR="004E7901" w:rsidRPr="001874E9" w:rsidRDefault="004E7901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4558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467E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E7901" w:rsidRPr="001874E9" w14:paraId="088D031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5265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6F5F3A2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934C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96FB7C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DEA4015" w14:textId="77777777" w:rsidR="004E7901" w:rsidRPr="008C2092" w:rsidRDefault="004E7901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7EA949F4" w14:textId="77777777" w:rsidR="004E7901" w:rsidRPr="001874E9" w:rsidRDefault="004E7901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3F871E29" w14:textId="77777777" w:rsidR="004E7901" w:rsidRPr="001874E9" w:rsidRDefault="004E7901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E2F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D513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7BC876E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0E68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3DE7F55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09C7814D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1AE6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42ECBEAC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F5BB384" w14:textId="77777777" w:rsidR="004E7901" w:rsidRPr="001874E9" w:rsidRDefault="004E7901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791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37CD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55CB7E5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8E67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911E374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B16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6255BB92" w14:textId="77777777" w:rsidR="004E7901" w:rsidRDefault="004E7901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E09B33F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3F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BFDD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7ABAAF96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66EF017B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7A18AC6A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F9B4B75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23AA7F2D" w14:textId="77777777" w:rsidR="004E7901" w:rsidRP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/>
        <w:rPr>
          <w:rFonts w:ascii="Calibri" w:hAnsi="Calibri" w:cs="Calibri"/>
          <w:spacing w:val="-1"/>
          <w:sz w:val="18"/>
          <w:szCs w:val="18"/>
          <w:lang w:val="it-IT"/>
        </w:rPr>
      </w:pPr>
    </w:p>
    <w:p w14:paraId="5EDDB99D" w14:textId="77777777" w:rsidR="004E7901" w:rsidRPr="004E7901" w:rsidRDefault="004E7901" w:rsidP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  <w:r w:rsidRPr="004E7901">
        <w:rPr>
          <w:rFonts w:ascii="Calibri" w:hAnsi="Calibri" w:cs="Calibri"/>
          <w:b/>
          <w:bCs/>
          <w:spacing w:val="-1"/>
          <w:sz w:val="18"/>
          <w:szCs w:val="18"/>
          <w:lang w:val="en-GB"/>
        </w:rPr>
        <w:t>UTILAJUL, ECHIPAMENTUL TEHNOLOGIC</w:t>
      </w:r>
      <w:r w:rsidRPr="004E7901">
        <w:rPr>
          <w:rFonts w:ascii="Calibri" w:hAnsi="Calibri" w:cs="Calibri"/>
          <w:spacing w:val="-1"/>
          <w:sz w:val="18"/>
          <w:szCs w:val="18"/>
          <w:lang w:val="en-GB"/>
        </w:rPr>
        <w:t xml:space="preserve"> : SPATIUL TEHNIC - 1 buc.</w:t>
      </w:r>
    </w:p>
    <w:p w14:paraId="7B2694D2" w14:textId="77777777" w:rsidR="004E7901" w:rsidRP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p w14:paraId="122845DC" w14:textId="77777777" w:rsidR="004E7901" w:rsidRP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en-GB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4E7901" w:rsidRPr="001874E9" w14:paraId="2E9B28F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CF4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C623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0369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8CB0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4E7901" w:rsidRPr="001874E9" w14:paraId="20B48881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325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3C2B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294C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FCC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4E7901" w:rsidRPr="00F50345" w14:paraId="7DB4C3F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713D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53609BA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251FF2DF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5B527BB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1F28" w14:textId="77777777" w:rsidR="004E7901" w:rsidRPr="008C2092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2F31FC6D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Material carcasa = Otel St-37</w:t>
            </w:r>
          </w:p>
          <w:p w14:paraId="2BADB299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Material izolatie = Vata de sticla si polistiren </w:t>
            </w:r>
          </w:p>
          <w:p w14:paraId="41A9589F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Dimensiuni la interior = 2.05 x 10.50 x 2.05 m (lxLxH) </w:t>
            </w:r>
          </w:p>
          <w:p w14:paraId="18B998B7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Dimensiuni la exterior = 2.20 x 10.65 x 2.40 m (lxLxH) </w:t>
            </w:r>
          </w:p>
          <w:p w14:paraId="23246CDD" w14:textId="77777777" w:rsidR="004E7901" w:rsidRPr="00F50345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Dotari = Closet si lavoar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1F98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E4BB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667A12C7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68AB" w14:textId="77777777" w:rsidR="004E7901" w:rsidRPr="00F50345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B9239DD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DA0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53248FB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05269F40" w14:textId="77777777" w:rsidR="004E7901" w:rsidRPr="006F5EA5" w:rsidRDefault="004E7901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35B81A77" w14:textId="77777777" w:rsidR="004E7901" w:rsidRPr="001874E9" w:rsidRDefault="004E7901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C1441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F754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E7901" w:rsidRPr="001874E9" w14:paraId="5CD6D106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3E26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370280C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3219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537A579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02D3FC3C" w14:textId="77777777" w:rsidR="004E7901" w:rsidRPr="008C2092" w:rsidRDefault="004E7901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19804525" w14:textId="77777777" w:rsidR="004E7901" w:rsidRPr="001874E9" w:rsidRDefault="004E7901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68E94A86" w14:textId="77777777" w:rsidR="004E7901" w:rsidRPr="001874E9" w:rsidRDefault="004E7901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DC5B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7B8E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3FB10D12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B63C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6E4FA9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96DF759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0DA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2B930D3E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436FD3FF" w14:textId="77777777" w:rsidR="004E7901" w:rsidRPr="001874E9" w:rsidRDefault="004E7901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BAA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4F91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2F789065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4981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AC39270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8B7C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A54E1C0" w14:textId="77777777" w:rsidR="004E7901" w:rsidRDefault="004E7901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65654416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E8D0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782F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3F484D21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53C3CE0B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p w14:paraId="19C45AC8" w14:textId="77777777" w:rsidR="004E7901" w:rsidRP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</w:pPr>
    </w:p>
    <w:p w14:paraId="1CDB7BE2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  <w:r w:rsidRPr="004E7901">
        <w:rPr>
          <w:rFonts w:ascii="Calibri" w:hAnsi="Calibri" w:cs="Calibri"/>
          <w:b/>
          <w:bCs/>
          <w:spacing w:val="-1"/>
          <w:sz w:val="18"/>
          <w:szCs w:val="18"/>
          <w:lang w:val="it-IT"/>
        </w:rPr>
        <w:t>UTILAJUL, ECHIPAMENTUL TEHNOLOGIC</w:t>
      </w:r>
      <w:r w:rsidRPr="004E7901">
        <w:rPr>
          <w:rFonts w:ascii="Calibri" w:hAnsi="Calibri" w:cs="Calibri"/>
          <w:spacing w:val="-1"/>
          <w:sz w:val="18"/>
          <w:szCs w:val="18"/>
          <w:lang w:val="it-IT"/>
        </w:rPr>
        <w:t xml:space="preserve"> : PANOU DE CONTROL - 1 buc.</w:t>
      </w:r>
    </w:p>
    <w:p w14:paraId="2B2C3CAF" w14:textId="77777777" w:rsidR="004E7901" w:rsidRDefault="004E7901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pacing w:val="-1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4E7901" w:rsidRPr="001874E9" w14:paraId="1892D6E3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C629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874E9">
              <w:rPr>
                <w:rFonts w:ascii="Calibri" w:hAnsi="Calibr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02C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D3F3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1874E9">
              <w:rPr>
                <w:rFonts w:ascii="Calibri" w:hAnsi="Calibr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1874E9">
              <w:rPr>
                <w:rFonts w:ascii="Calibri" w:hAnsi="Calibr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D457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4E7901" w:rsidRPr="001874E9" w14:paraId="40882F3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8EAA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058B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9404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343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</w:tr>
      <w:tr w:rsidR="004E7901" w:rsidRPr="00F50345" w14:paraId="0431D384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603E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61E10FC0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122621CD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7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5BEB8246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983C" w14:textId="77777777" w:rsidR="004E7901" w:rsidRPr="008C2092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8C2092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 xml:space="preserve">Parametri tehnici si functionali: </w:t>
            </w:r>
          </w:p>
          <w:p w14:paraId="736A29B5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Componente = MOELLER si SIEMENS sau echivalent</w:t>
            </w:r>
          </w:p>
          <w:p w14:paraId="4ACF04F5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Automatizare = PLC</w:t>
            </w:r>
          </w:p>
          <w:p w14:paraId="02FDFCC1" w14:textId="77777777" w:rsidR="004E7901" w:rsidRP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Tip = De teren</w:t>
            </w:r>
          </w:p>
          <w:p w14:paraId="64D6321B" w14:textId="77777777" w:rsidR="004E7901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 xml:space="preserve">Montaj = In spatiul tehnic </w:t>
            </w:r>
          </w:p>
          <w:p w14:paraId="084D2648" w14:textId="77777777" w:rsidR="004E7901" w:rsidRPr="00F50345" w:rsidRDefault="004E7901" w:rsidP="004E7901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4E7901">
              <w:rPr>
                <w:rFonts w:ascii="Calibri" w:hAnsi="Calibri" w:cs="Calibri"/>
                <w:sz w:val="18"/>
                <w:szCs w:val="18"/>
                <w:lang w:val="it-IT"/>
              </w:rPr>
              <w:t>Detalii = Echipat SCADA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54ED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C77D" w14:textId="77777777" w:rsidR="004E7901" w:rsidRPr="00F50345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08AF7500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1EE9" w14:textId="77777777" w:rsidR="004E7901" w:rsidRPr="00F50345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488A8DB6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5A62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F771E38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77CF2228" w14:textId="77777777" w:rsidR="004E7901" w:rsidRPr="006F5EA5" w:rsidRDefault="004E7901" w:rsidP="00B45B48">
            <w:pPr>
              <w:numPr>
                <w:ilvl w:val="0"/>
                <w:numId w:val="7"/>
              </w:num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ro-RO"/>
              </w:rPr>
              <w:t>Fiabilitate ridicata</w:t>
            </w:r>
          </w:p>
          <w:p w14:paraId="605E543C" w14:textId="77777777" w:rsidR="004E7901" w:rsidRPr="001874E9" w:rsidRDefault="004E7901" w:rsidP="00B45B48">
            <w:pPr>
              <w:numPr>
                <w:ilvl w:val="0"/>
                <w:numId w:val="7"/>
              </w:numPr>
              <w:ind w:left="451"/>
              <w:jc w:val="both"/>
              <w:rPr>
                <w:rFonts w:ascii="Calibri" w:hAnsi="Calibri" w:cs="Calibri"/>
                <w:sz w:val="18"/>
                <w:szCs w:val="18"/>
                <w:lang w:val="ro-RO"/>
              </w:rPr>
            </w:pP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Montarea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se</w:t>
            </w:r>
            <w:r w:rsidRPr="001874E9"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va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face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conform</w:t>
            </w:r>
            <w:r w:rsidRPr="001874E9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instructiunilor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montare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z w:val="18"/>
                <w:szCs w:val="18"/>
              </w:rPr>
              <w:t>date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1"/>
                <w:sz w:val="18"/>
                <w:szCs w:val="18"/>
              </w:rPr>
              <w:t>de</w:t>
            </w:r>
            <w:r w:rsidRPr="001874E9"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 w:rsidRPr="001874E9">
              <w:rPr>
                <w:rFonts w:ascii="Calibri" w:hAnsi="Calibr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7DCE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12EA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E7901" w:rsidRPr="001874E9" w14:paraId="3CEF4508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3A3F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84F5408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AC3F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1874E9">
              <w:rPr>
                <w:rFonts w:ascii="Calibri" w:hAnsi="Calibr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3C77B1BF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56EAC374" w14:textId="77777777" w:rsidR="004E7901" w:rsidRPr="008C2092" w:rsidRDefault="004E7901" w:rsidP="00B45B48">
            <w:pPr>
              <w:numPr>
                <w:ilvl w:val="0"/>
                <w:numId w:val="7"/>
              </w:numPr>
              <w:rPr>
                <w:sz w:val="18"/>
                <w:szCs w:val="18"/>
                <w:lang w:val="it-IT"/>
              </w:rPr>
            </w:pPr>
            <w:r w:rsidRPr="008C2092">
              <w:rPr>
                <w:sz w:val="18"/>
                <w:szCs w:val="18"/>
                <w:lang w:val="it-IT"/>
              </w:rPr>
              <w:t>certificat ISO 9001, ISO 14001;</w:t>
            </w:r>
          </w:p>
          <w:p w14:paraId="07591588" w14:textId="77777777" w:rsidR="004E7901" w:rsidRPr="001874E9" w:rsidRDefault="004E7901" w:rsidP="00B45B48">
            <w:pPr>
              <w:ind w:left="451"/>
              <w:rPr>
                <w:rFonts w:ascii="Calibri" w:hAnsi="Calibri" w:cs="Calibri"/>
                <w:sz w:val="18"/>
                <w:szCs w:val="18"/>
                <w:lang w:val="ro-RO"/>
              </w:rPr>
            </w:pPr>
          </w:p>
          <w:p w14:paraId="7F9BB474" w14:textId="77777777" w:rsidR="004E7901" w:rsidRPr="001874E9" w:rsidRDefault="004E7901" w:rsidP="00B45B4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D33C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5978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4F4FC48D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2816" w14:textId="77777777" w:rsidR="004E7901" w:rsidRPr="001874E9" w:rsidRDefault="004E7901" w:rsidP="00B45B48">
            <w:pPr>
              <w:pStyle w:val="TableParagraph"/>
              <w:kinsoku w:val="0"/>
              <w:overflowPunct w:val="0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7F66A835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204FFFC1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4463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5633696C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sz w:val="18"/>
                <w:szCs w:val="18"/>
                <w:lang w:val="it-IT"/>
              </w:rPr>
            </w:pPr>
            <w:r w:rsidRPr="001874E9">
              <w:rPr>
                <w:sz w:val="18"/>
                <w:szCs w:val="18"/>
                <w:lang w:val="it-IT"/>
              </w:rPr>
              <w:t>12 luni de functionare, dar nu mai mult de 18 luni de la livrare</w:t>
            </w:r>
          </w:p>
          <w:p w14:paraId="0D603DD0" w14:textId="77777777" w:rsidR="004E7901" w:rsidRPr="001874E9" w:rsidRDefault="004E7901" w:rsidP="00B45B4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056B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9DD6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  <w:tr w:rsidR="004E7901" w:rsidRPr="001874E9" w14:paraId="57E2E9CC" w14:textId="77777777" w:rsidTr="00B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3CB3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i/>
                <w:iCs/>
                <w:sz w:val="18"/>
                <w:szCs w:val="18"/>
                <w:lang w:val="it-IT"/>
              </w:rPr>
            </w:pPr>
          </w:p>
          <w:p w14:paraId="690972F2" w14:textId="77777777" w:rsidR="004E7901" w:rsidRPr="001874E9" w:rsidRDefault="004E7901" w:rsidP="00B45B48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874E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B988A" w14:textId="77777777" w:rsidR="004E7901" w:rsidRPr="001874E9" w:rsidRDefault="004E7901" w:rsidP="00B45B4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1874E9">
              <w:rPr>
                <w:rFonts w:ascii="Calibri" w:hAnsi="Calibr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1874E9">
              <w:rPr>
                <w:rFonts w:ascii="Calibri" w:hAnsi="Calibr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1874E9">
              <w:rPr>
                <w:rFonts w:ascii="Calibri" w:hAnsi="Calibr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1874E9">
              <w:rPr>
                <w:rFonts w:ascii="Calibri" w:hAnsi="Calibr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1874E9">
              <w:rPr>
                <w:rFonts w:ascii="Calibri" w:hAnsi="Calibr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4867ABD1" w14:textId="77777777" w:rsidR="004E7901" w:rsidRDefault="004E7901" w:rsidP="00B45B48">
            <w:pPr>
              <w:ind w:left="459"/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  <w:p w14:paraId="4C3747EB" w14:textId="77777777" w:rsidR="004E7901" w:rsidRPr="001874E9" w:rsidRDefault="004E7901" w:rsidP="00B45B48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1874E9">
              <w:rPr>
                <w:rFonts w:ascii="Calibri" w:hAnsi="Calibri" w:cs="Calibri"/>
                <w:sz w:val="18"/>
                <w:szCs w:val="18"/>
                <w:lang w:val="it-IT"/>
              </w:rPr>
              <w:t>- Furnizorul va livra cumparatorului un set de instructiuni tehnice privind montajul utilajului, cat si instructiuni de reglare, utilizare si intretinere.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D7C9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3CEB" w14:textId="77777777" w:rsidR="004E7901" w:rsidRPr="001874E9" w:rsidRDefault="004E7901" w:rsidP="00B45B48">
            <w:pPr>
              <w:rPr>
                <w:rFonts w:ascii="Calibri" w:hAnsi="Calibri" w:cs="Calibri"/>
                <w:sz w:val="18"/>
                <w:szCs w:val="18"/>
                <w:lang w:val="it-IT"/>
              </w:rPr>
            </w:pPr>
          </w:p>
        </w:tc>
      </w:tr>
    </w:tbl>
    <w:p w14:paraId="37301C90" w14:textId="77777777" w:rsidR="007D7C20" w:rsidRPr="001874E9" w:rsidRDefault="007D7C20">
      <w:pPr>
        <w:pStyle w:val="Corptext"/>
        <w:tabs>
          <w:tab w:val="left" w:pos="8588"/>
        </w:tabs>
        <w:kinsoku w:val="0"/>
        <w:overflowPunct w:val="0"/>
        <w:ind w:left="1278" w:firstLine="0"/>
        <w:rPr>
          <w:rFonts w:asciiTheme="minorHAnsi" w:hAnsiTheme="minorHAnsi" w:cs="Calibri"/>
          <w:sz w:val="18"/>
          <w:szCs w:val="18"/>
          <w:lang w:val="it-IT"/>
        </w:rPr>
      </w:pPr>
      <w:r w:rsidRPr="001874E9">
        <w:rPr>
          <w:rFonts w:asciiTheme="minorHAnsi" w:hAnsiTheme="minorHAnsi" w:cs="Calibri"/>
          <w:spacing w:val="-1"/>
          <w:sz w:val="18"/>
          <w:szCs w:val="18"/>
          <w:lang w:val="it-IT"/>
        </w:rPr>
        <w:tab/>
      </w:r>
    </w:p>
    <w:sectPr w:rsidR="007D7C20" w:rsidRPr="001874E9">
      <w:type w:val="continuous"/>
      <w:pgSz w:w="16850" w:h="11910" w:orient="landscape"/>
      <w:pgMar w:top="500" w:right="520" w:bottom="280" w:left="140" w:header="708" w:footer="708" w:gutter="0"/>
      <w:cols w:space="708" w:equalWidth="0">
        <w:col w:w="1619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5" w15:restartNumberingAfterBreak="0">
    <w:nsid w:val="00000412"/>
    <w:multiLevelType w:val="multilevel"/>
    <w:tmpl w:val="FFFFFFFF"/>
    <w:lvl w:ilvl="0">
      <w:numFmt w:val="bullet"/>
      <w:lvlText w:val="-"/>
      <w:lvlJc w:val="left"/>
      <w:pPr>
        <w:ind w:left="164" w:hanging="110"/>
      </w:pPr>
      <w:rPr>
        <w:rFonts w:ascii="Arial" w:hAnsi="Arial"/>
        <w:b w:val="0"/>
        <w:i w:val="0"/>
        <w:w w:val="100"/>
        <w:sz w:val="18"/>
      </w:rPr>
    </w:lvl>
    <w:lvl w:ilvl="1">
      <w:numFmt w:val="bullet"/>
      <w:lvlText w:val="•"/>
      <w:lvlJc w:val="left"/>
      <w:pPr>
        <w:ind w:left="936" w:hanging="110"/>
      </w:pPr>
    </w:lvl>
    <w:lvl w:ilvl="2">
      <w:numFmt w:val="bullet"/>
      <w:lvlText w:val="•"/>
      <w:lvlJc w:val="left"/>
      <w:pPr>
        <w:ind w:left="1712" w:hanging="110"/>
      </w:pPr>
    </w:lvl>
    <w:lvl w:ilvl="3">
      <w:numFmt w:val="bullet"/>
      <w:lvlText w:val="•"/>
      <w:lvlJc w:val="left"/>
      <w:pPr>
        <w:ind w:left="2488" w:hanging="110"/>
      </w:pPr>
    </w:lvl>
    <w:lvl w:ilvl="4">
      <w:numFmt w:val="bullet"/>
      <w:lvlText w:val="•"/>
      <w:lvlJc w:val="left"/>
      <w:pPr>
        <w:ind w:left="3264" w:hanging="110"/>
      </w:pPr>
    </w:lvl>
    <w:lvl w:ilvl="5">
      <w:numFmt w:val="bullet"/>
      <w:lvlText w:val="•"/>
      <w:lvlJc w:val="left"/>
      <w:pPr>
        <w:ind w:left="4041" w:hanging="110"/>
      </w:pPr>
    </w:lvl>
    <w:lvl w:ilvl="6">
      <w:numFmt w:val="bullet"/>
      <w:lvlText w:val="•"/>
      <w:lvlJc w:val="left"/>
      <w:pPr>
        <w:ind w:left="4817" w:hanging="110"/>
      </w:pPr>
    </w:lvl>
    <w:lvl w:ilvl="7">
      <w:numFmt w:val="bullet"/>
      <w:lvlText w:val="•"/>
      <w:lvlJc w:val="left"/>
      <w:pPr>
        <w:ind w:left="5593" w:hanging="110"/>
      </w:pPr>
    </w:lvl>
    <w:lvl w:ilvl="8">
      <w:numFmt w:val="bullet"/>
      <w:lvlText w:val="•"/>
      <w:lvlJc w:val="left"/>
      <w:pPr>
        <w:ind w:left="6369" w:hanging="110"/>
      </w:pPr>
    </w:lvl>
  </w:abstractNum>
  <w:abstractNum w:abstractNumId="6" w15:restartNumberingAfterBreak="0">
    <w:nsid w:val="00000432"/>
    <w:multiLevelType w:val="multilevel"/>
    <w:tmpl w:val="FFFFFFFF"/>
    <w:lvl w:ilvl="0">
      <w:numFmt w:val="bullet"/>
      <w:lvlText w:val="-"/>
      <w:lvlJc w:val="left"/>
      <w:pPr>
        <w:ind w:left="164" w:hanging="110"/>
      </w:pPr>
      <w:rPr>
        <w:rFonts w:ascii="Arial" w:hAnsi="Arial"/>
        <w:b w:val="0"/>
        <w:i w:val="0"/>
        <w:w w:val="100"/>
        <w:sz w:val="18"/>
      </w:rPr>
    </w:lvl>
    <w:lvl w:ilvl="1">
      <w:numFmt w:val="bullet"/>
      <w:lvlText w:val="•"/>
      <w:lvlJc w:val="left"/>
      <w:pPr>
        <w:ind w:left="936" w:hanging="110"/>
      </w:pPr>
    </w:lvl>
    <w:lvl w:ilvl="2">
      <w:numFmt w:val="bullet"/>
      <w:lvlText w:val="•"/>
      <w:lvlJc w:val="left"/>
      <w:pPr>
        <w:ind w:left="1712" w:hanging="110"/>
      </w:pPr>
    </w:lvl>
    <w:lvl w:ilvl="3">
      <w:numFmt w:val="bullet"/>
      <w:lvlText w:val="•"/>
      <w:lvlJc w:val="left"/>
      <w:pPr>
        <w:ind w:left="2488" w:hanging="110"/>
      </w:pPr>
    </w:lvl>
    <w:lvl w:ilvl="4">
      <w:numFmt w:val="bullet"/>
      <w:lvlText w:val="•"/>
      <w:lvlJc w:val="left"/>
      <w:pPr>
        <w:ind w:left="3264" w:hanging="110"/>
      </w:pPr>
    </w:lvl>
    <w:lvl w:ilvl="5">
      <w:numFmt w:val="bullet"/>
      <w:lvlText w:val="•"/>
      <w:lvlJc w:val="left"/>
      <w:pPr>
        <w:ind w:left="4041" w:hanging="110"/>
      </w:pPr>
    </w:lvl>
    <w:lvl w:ilvl="6">
      <w:numFmt w:val="bullet"/>
      <w:lvlText w:val="•"/>
      <w:lvlJc w:val="left"/>
      <w:pPr>
        <w:ind w:left="4817" w:hanging="110"/>
      </w:pPr>
    </w:lvl>
    <w:lvl w:ilvl="7">
      <w:numFmt w:val="bullet"/>
      <w:lvlText w:val="•"/>
      <w:lvlJc w:val="left"/>
      <w:pPr>
        <w:ind w:left="5593" w:hanging="110"/>
      </w:pPr>
    </w:lvl>
    <w:lvl w:ilvl="8">
      <w:numFmt w:val="bullet"/>
      <w:lvlText w:val="•"/>
      <w:lvlJc w:val="left"/>
      <w:pPr>
        <w:ind w:left="6369" w:hanging="110"/>
      </w:pPr>
    </w:lvl>
  </w:abstractNum>
  <w:abstractNum w:abstractNumId="7" w15:restartNumberingAfterBreak="0">
    <w:nsid w:val="02DA0E5A"/>
    <w:multiLevelType w:val="hybridMultilevel"/>
    <w:tmpl w:val="FBFE0824"/>
    <w:lvl w:ilvl="0" w:tplc="A47A71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34C89"/>
    <w:multiLevelType w:val="hybridMultilevel"/>
    <w:tmpl w:val="1CE8505E"/>
    <w:lvl w:ilvl="0" w:tplc="B0CCF352">
      <w:start w:val="1"/>
      <w:numFmt w:val="decimal"/>
      <w:lvlText w:val="%1-"/>
      <w:lvlJc w:val="left"/>
      <w:pPr>
        <w:ind w:left="459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17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9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1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3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5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77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9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19" w:hanging="180"/>
      </w:pPr>
      <w:rPr>
        <w:rFonts w:cs="Times New Roman"/>
      </w:rPr>
    </w:lvl>
  </w:abstractNum>
  <w:abstractNum w:abstractNumId="9" w15:restartNumberingAfterBreak="0">
    <w:nsid w:val="1F886A1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E2888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Arial" w:eastAsia="Times New Roman" w:hAnsi="Arial" w:hint="default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11" w15:restartNumberingAfterBreak="0">
    <w:nsid w:val="3D7F61D3"/>
    <w:multiLevelType w:val="hybridMultilevel"/>
    <w:tmpl w:val="FFFFFFFF"/>
    <w:lvl w:ilvl="0" w:tplc="6F4AF65C">
      <w:numFmt w:val="bullet"/>
      <w:pStyle w:val="Style4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4733F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35784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04C6B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546E9"/>
    <w:multiLevelType w:val="hybridMultilevel"/>
    <w:tmpl w:val="2D1275DA"/>
    <w:lvl w:ilvl="0" w:tplc="8D72E2FA">
      <w:numFmt w:val="bullet"/>
      <w:lvlText w:val="-"/>
      <w:lvlJc w:val="left"/>
      <w:pPr>
        <w:ind w:left="819" w:hanging="360"/>
      </w:pPr>
      <w:rPr>
        <w:rFonts w:ascii="Calibri" w:eastAsiaTheme="minorEastAsia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2"/>
  </w:num>
  <w:num w:numId="8">
    <w:abstractNumId w:val="10"/>
  </w:num>
  <w:num w:numId="9">
    <w:abstractNumId w:val="14"/>
  </w:num>
  <w:num w:numId="10">
    <w:abstractNumId w:val="13"/>
  </w:num>
  <w:num w:numId="11">
    <w:abstractNumId w:val="11"/>
  </w:num>
  <w:num w:numId="12">
    <w:abstractNumId w:val="15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53"/>
    <w:rsid w:val="00142272"/>
    <w:rsid w:val="001874E9"/>
    <w:rsid w:val="001F536D"/>
    <w:rsid w:val="002411B8"/>
    <w:rsid w:val="00267B9D"/>
    <w:rsid w:val="0028722B"/>
    <w:rsid w:val="002B2EA2"/>
    <w:rsid w:val="00300ED8"/>
    <w:rsid w:val="00340E38"/>
    <w:rsid w:val="004E7901"/>
    <w:rsid w:val="005B549C"/>
    <w:rsid w:val="00624A51"/>
    <w:rsid w:val="006A76D0"/>
    <w:rsid w:val="006C5A72"/>
    <w:rsid w:val="006D4F15"/>
    <w:rsid w:val="006F5EA5"/>
    <w:rsid w:val="00715CC9"/>
    <w:rsid w:val="00791464"/>
    <w:rsid w:val="00796060"/>
    <w:rsid w:val="007D7C20"/>
    <w:rsid w:val="00843838"/>
    <w:rsid w:val="00856053"/>
    <w:rsid w:val="008C2092"/>
    <w:rsid w:val="00932A4E"/>
    <w:rsid w:val="00956D9E"/>
    <w:rsid w:val="00980537"/>
    <w:rsid w:val="00A20CC3"/>
    <w:rsid w:val="00A60231"/>
    <w:rsid w:val="00A752E0"/>
    <w:rsid w:val="00AF0AF6"/>
    <w:rsid w:val="00B2246F"/>
    <w:rsid w:val="00B25B9F"/>
    <w:rsid w:val="00B45B48"/>
    <w:rsid w:val="00B75399"/>
    <w:rsid w:val="00C03188"/>
    <w:rsid w:val="00C77D6D"/>
    <w:rsid w:val="00D20A98"/>
    <w:rsid w:val="00D530A0"/>
    <w:rsid w:val="00D61C0F"/>
    <w:rsid w:val="00D97409"/>
    <w:rsid w:val="00DA6BFC"/>
    <w:rsid w:val="00DC7358"/>
    <w:rsid w:val="00EF1B2B"/>
    <w:rsid w:val="00F32CB7"/>
    <w:rsid w:val="00F50345"/>
    <w:rsid w:val="00F979EB"/>
    <w:rsid w:val="00FC531E"/>
    <w:rsid w:val="00F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8F7C6"/>
  <w14:defaultImageDpi w14:val="0"/>
  <w15:docId w15:val="{039E8C91-A5E5-470A-9308-6718420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87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1"/>
    <w:qFormat/>
    <w:pPr>
      <w:spacing w:before="72"/>
      <w:ind w:left="695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text">
    <w:name w:val="Body Text"/>
    <w:basedOn w:val="Normal"/>
    <w:link w:val="CorptextCaracter"/>
    <w:uiPriority w:val="1"/>
    <w:qFormat/>
    <w:pPr>
      <w:ind w:left="459" w:hanging="360"/>
    </w:pPr>
    <w:rPr>
      <w:rFonts w:ascii="Arial" w:hAnsi="Arial" w:cs="Arial"/>
      <w:sz w:val="20"/>
      <w:szCs w:val="20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f">
    <w:name w:val="List Paragraph"/>
    <w:aliases w:val="HotarirePunct1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4">
    <w:name w:val="Style4"/>
    <w:basedOn w:val="Normal"/>
    <w:qFormat/>
    <w:rsid w:val="00932A4E"/>
    <w:pPr>
      <w:widowControl/>
      <w:numPr>
        <w:numId w:val="11"/>
      </w:numPr>
      <w:tabs>
        <w:tab w:val="left" w:pos="360"/>
      </w:tabs>
      <w:autoSpaceDE/>
      <w:autoSpaceDN/>
      <w:adjustRightInd/>
      <w:spacing w:before="100" w:beforeAutospacing="1" w:after="120"/>
      <w:outlineLvl w:val="2"/>
    </w:pPr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7077</Words>
  <Characters>41052</Characters>
  <Application>Microsoft Office Word</Application>
  <DocSecurity>0</DocSecurity>
  <Lines>342</Lines>
  <Paragraphs>96</Paragraphs>
  <ScaleCrop>false</ScaleCrop>
  <Company/>
  <LinksUpToDate>false</LinksUpToDate>
  <CharactersWithSpaces>48033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2022-03-01T09:19:00Z</dcterms:created>
  <dcterms:modified xsi:type="dcterms:W3CDTF">2022-03-01T09:19:00Z</dcterms:modified>
</cp:coreProperties>
</file>